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C0277" w:rsidRPr="00A26FA9" w:rsidRDefault="00624E45" w:rsidP="00B055AF">
      <w:pPr>
        <w:tabs>
          <w:tab w:val="left" w:pos="2694"/>
        </w:tabs>
        <w:spacing w:after="240"/>
        <w:rPr>
          <w:rFonts w:ascii="Clear Sans" w:hAnsi="Clear Sans" w:cs="Clear Sans"/>
          <w:sz w:val="20"/>
        </w:rPr>
      </w:pPr>
      <w:r>
        <w:rPr>
          <w:rFonts w:ascii="Clear Sans" w:hAnsi="Clear Sans" w:cs="Clear Sans"/>
          <w:sz w:val="20"/>
        </w:rPr>
        <w:t>załącznik nr 1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2"/>
      </w:tblGrid>
      <w:tr w:rsidR="00AD0D26" w:rsidRPr="00624E45" w:rsidTr="009C0277">
        <w:trPr>
          <w:trHeight w:val="737"/>
        </w:trPr>
        <w:tc>
          <w:tcPr>
            <w:tcW w:w="7512" w:type="dxa"/>
            <w:vAlign w:val="center"/>
          </w:tcPr>
          <w:p w:rsidR="00AD0D26" w:rsidRPr="00624E45" w:rsidRDefault="00A87C36" w:rsidP="00624E45">
            <w:pPr>
              <w:tabs>
                <w:tab w:val="left" w:pos="2694"/>
              </w:tabs>
              <w:jc w:val="center"/>
              <w:rPr>
                <w:rFonts w:ascii="Clear Sans" w:hAnsi="Clear Sans" w:cs="Clear Sans"/>
                <w:b/>
                <w:sz w:val="22"/>
              </w:rPr>
            </w:pPr>
            <w:r w:rsidRPr="00624E45">
              <w:rPr>
                <w:rFonts w:ascii="Clear Sans" w:hAnsi="Clear Sans" w:cs="Clear Sans"/>
                <w:b/>
                <w:sz w:val="32"/>
                <w:szCs w:val="32"/>
              </w:rPr>
              <w:t>OFERTA WYKONAWCY</w:t>
            </w:r>
          </w:p>
        </w:tc>
      </w:tr>
    </w:tbl>
    <w:p w:rsidR="00624E45" w:rsidRDefault="00624E45" w:rsidP="00A87C36">
      <w:pPr>
        <w:tabs>
          <w:tab w:val="left" w:pos="2694"/>
        </w:tabs>
        <w:rPr>
          <w:rFonts w:ascii="Clear Sans" w:hAnsi="Clear Sans" w:cs="Clear Sans"/>
          <w:b/>
          <w:sz w:val="22"/>
        </w:rPr>
      </w:pPr>
    </w:p>
    <w:p w:rsidR="00624E45" w:rsidRDefault="00624E45">
      <w:pPr>
        <w:tabs>
          <w:tab w:val="left" w:pos="2694"/>
        </w:tabs>
        <w:ind w:left="284" w:hanging="284"/>
        <w:jc w:val="center"/>
        <w:rPr>
          <w:rFonts w:ascii="Clear Sans" w:hAnsi="Clear Sans" w:cs="Clear Sans"/>
          <w:b/>
          <w:sz w:val="14"/>
          <w:szCs w:val="14"/>
        </w:rPr>
      </w:pPr>
    </w:p>
    <w:p w:rsidR="00624E45" w:rsidRDefault="00624E45">
      <w:pPr>
        <w:ind w:left="284" w:hanging="284"/>
        <w:jc w:val="center"/>
        <w:rPr>
          <w:rFonts w:ascii="Clear Sans" w:hAnsi="Clear Sans" w:cs="Clear Sans"/>
          <w:b/>
          <w:bCs/>
          <w:sz w:val="20"/>
        </w:rPr>
      </w:pPr>
      <w:r>
        <w:rPr>
          <w:rFonts w:ascii="Clear Sans" w:hAnsi="Clear Sans" w:cs="Clear Sans"/>
          <w:sz w:val="20"/>
        </w:rPr>
        <w:t>w postępowaniu o udzielenie zamówienia publicznego w trybie przetargu nieograniczonego na</w:t>
      </w:r>
    </w:p>
    <w:p w:rsidR="00624E45" w:rsidRDefault="00624E45">
      <w:pPr>
        <w:ind w:left="284" w:hanging="284"/>
        <w:jc w:val="center"/>
        <w:rPr>
          <w:rFonts w:ascii="Clear Sans" w:hAnsi="Clear Sans" w:cs="Clear Sans"/>
          <w:b/>
          <w:bCs/>
          <w:sz w:val="20"/>
        </w:rPr>
      </w:pPr>
      <w:r>
        <w:rPr>
          <w:rFonts w:ascii="Clear Sans" w:hAnsi="Clear Sans" w:cs="Clear Sans"/>
          <w:b/>
          <w:bCs/>
          <w:sz w:val="20"/>
        </w:rPr>
        <w:t>dostawę odczynników immunochemicznych oraz do chemii klinicznej</w:t>
      </w:r>
    </w:p>
    <w:p w:rsidR="00624E45" w:rsidRDefault="00624E45">
      <w:pPr>
        <w:ind w:left="284" w:hanging="284"/>
        <w:jc w:val="center"/>
        <w:rPr>
          <w:rFonts w:ascii="Clear Sans" w:hAnsi="Clear Sans" w:cs="Clear Sans"/>
          <w:sz w:val="20"/>
        </w:rPr>
      </w:pPr>
      <w:r>
        <w:rPr>
          <w:rFonts w:ascii="Clear Sans" w:hAnsi="Clear Sans" w:cs="Clear Sans"/>
          <w:b/>
          <w:bCs/>
          <w:sz w:val="20"/>
        </w:rPr>
        <w:t>wraz ze sprzętowym zabezpieczeniem automatycznego wykonywania oznaczeń</w:t>
      </w:r>
    </w:p>
    <w:p w:rsidR="00624E45" w:rsidRDefault="00B055AF">
      <w:pPr>
        <w:ind w:left="284" w:hanging="284"/>
        <w:jc w:val="center"/>
        <w:rPr>
          <w:rFonts w:ascii="Clear Sans" w:hAnsi="Clear Sans" w:cs="Clear Sans"/>
          <w:sz w:val="18"/>
          <w:szCs w:val="18"/>
        </w:rPr>
      </w:pPr>
      <w:r>
        <w:rPr>
          <w:rFonts w:ascii="Clear Sans" w:hAnsi="Clear Sans" w:cs="Clear Sans"/>
          <w:sz w:val="20"/>
        </w:rPr>
        <w:t>[nr sprawy: DIG.290.</w:t>
      </w:r>
      <w:r w:rsidR="00AF1F25">
        <w:rPr>
          <w:rFonts w:ascii="Clear Sans" w:hAnsi="Clear Sans" w:cs="Clear Sans"/>
          <w:sz w:val="20"/>
        </w:rPr>
        <w:t>3</w:t>
      </w:r>
      <w:r w:rsidR="00624E45">
        <w:rPr>
          <w:rFonts w:ascii="Clear Sans" w:hAnsi="Clear Sans" w:cs="Clear Sans"/>
          <w:sz w:val="20"/>
        </w:rPr>
        <w:t>.201</w:t>
      </w:r>
      <w:r w:rsidR="00AF1F25">
        <w:rPr>
          <w:rFonts w:ascii="Clear Sans" w:hAnsi="Clear Sans" w:cs="Clear Sans"/>
          <w:sz w:val="20"/>
        </w:rPr>
        <w:t>9</w:t>
      </w:r>
      <w:r w:rsidR="00624E45">
        <w:rPr>
          <w:rFonts w:ascii="Clear Sans" w:hAnsi="Clear Sans" w:cs="Clear Sans"/>
          <w:sz w:val="20"/>
        </w:rPr>
        <w:t>]</w:t>
      </w:r>
    </w:p>
    <w:p w:rsidR="009C0277" w:rsidRDefault="009C0277" w:rsidP="00A87C36">
      <w:pPr>
        <w:rPr>
          <w:rFonts w:ascii="Clear Sans" w:hAnsi="Clear Sans" w:cs="Clear Sans"/>
          <w:sz w:val="18"/>
          <w:szCs w:val="18"/>
        </w:rPr>
      </w:pPr>
    </w:p>
    <w:p w:rsidR="00624E45" w:rsidRDefault="00624E45">
      <w:pPr>
        <w:ind w:left="284" w:hanging="284"/>
        <w:jc w:val="center"/>
        <w:rPr>
          <w:rFonts w:ascii="Clear Sans" w:hAnsi="Clear Sans" w:cs="Clear Sans"/>
          <w:sz w:val="18"/>
          <w:szCs w:val="18"/>
        </w:rPr>
      </w:pPr>
    </w:p>
    <w:p w:rsidR="00624E45" w:rsidRDefault="00624E45">
      <w:pPr>
        <w:ind w:left="284" w:hanging="284"/>
        <w:jc w:val="left"/>
        <w:rPr>
          <w:rFonts w:ascii="Clear Sans" w:hAnsi="Clear Sans" w:cs="Clear Sans"/>
          <w:szCs w:val="24"/>
        </w:rPr>
      </w:pPr>
      <w:r>
        <w:rPr>
          <w:rFonts w:ascii="Clear Sans" w:hAnsi="Clear Sans" w:cs="Clear Sans"/>
          <w:sz w:val="20"/>
        </w:rPr>
        <w:t xml:space="preserve">Oświadczam, że </w:t>
      </w:r>
      <w:r>
        <w:rPr>
          <w:rFonts w:ascii="Clear Sans" w:hAnsi="Clear Sans" w:cs="Clear Sans"/>
          <w:b/>
          <w:bCs/>
          <w:sz w:val="20"/>
        </w:rPr>
        <w:t>Wykonawca</w:t>
      </w:r>
      <w:r>
        <w:rPr>
          <w:rFonts w:ascii="Clear Sans" w:hAnsi="Clear Sans" w:cs="Clear Sans"/>
          <w:sz w:val="20"/>
        </w:rPr>
        <w:t>:</w:t>
      </w:r>
    </w:p>
    <w:p w:rsidR="00624E45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Cs w:val="24"/>
        </w:rPr>
      </w:pPr>
    </w:p>
    <w:p w:rsidR="00624E45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Cs w:val="24"/>
        </w:rPr>
      </w:pPr>
      <w:r>
        <w:rPr>
          <w:rFonts w:ascii="Clear Sans" w:hAnsi="Clear Sans" w:cs="Clear Sans"/>
          <w:sz w:val="18"/>
          <w:szCs w:val="18"/>
        </w:rPr>
        <w:t xml:space="preserve">[pełna nazwa] ______________________________________________________________________________________ </w:t>
      </w:r>
    </w:p>
    <w:p w:rsidR="00624E45" w:rsidRDefault="00624E45">
      <w:pPr>
        <w:tabs>
          <w:tab w:val="left" w:pos="2694"/>
        </w:tabs>
        <w:rPr>
          <w:rFonts w:ascii="Clear Sans" w:hAnsi="Clear Sans" w:cs="Clear Sans"/>
          <w:szCs w:val="24"/>
        </w:rPr>
      </w:pPr>
    </w:p>
    <w:p w:rsidR="00624E45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Cs w:val="24"/>
        </w:rPr>
      </w:pPr>
      <w:r>
        <w:rPr>
          <w:rFonts w:ascii="Clear Sans" w:hAnsi="Clear Sans" w:cs="Clear Sans"/>
          <w:sz w:val="18"/>
          <w:szCs w:val="18"/>
        </w:rPr>
        <w:t>[pełny adres] _______________________________________________________________________________________</w:t>
      </w:r>
    </w:p>
    <w:p w:rsidR="00624E45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Cs w:val="24"/>
        </w:rPr>
      </w:pPr>
    </w:p>
    <w:p w:rsidR="00624E45" w:rsidRPr="009C0277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Cs w:val="24"/>
          <w:lang w:val="en-US"/>
        </w:rPr>
      </w:pPr>
      <w:r w:rsidRPr="009C0277">
        <w:rPr>
          <w:rFonts w:ascii="Clear Sans" w:hAnsi="Clear Sans" w:cs="Clear Sans"/>
          <w:sz w:val="18"/>
          <w:szCs w:val="18"/>
          <w:lang w:val="en-US"/>
        </w:rPr>
        <w:t>[tel.] ______________________   [fax] _____________________   [e-mail] ____________________________________</w:t>
      </w:r>
      <w:r w:rsidR="009C0277" w:rsidRPr="009C0277">
        <w:rPr>
          <w:rFonts w:ascii="Clear Sans" w:hAnsi="Clear Sans" w:cs="Clear Sans"/>
          <w:sz w:val="18"/>
          <w:szCs w:val="18"/>
          <w:lang w:val="en-US"/>
        </w:rPr>
        <w:t xml:space="preserve"> </w:t>
      </w:r>
    </w:p>
    <w:p w:rsidR="00624E45" w:rsidRPr="009C0277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Cs w:val="24"/>
          <w:lang w:val="en-US"/>
        </w:rPr>
      </w:pPr>
    </w:p>
    <w:p w:rsidR="00624E45" w:rsidRPr="009C0277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 w:val="20"/>
          <w:lang w:val="en-US"/>
        </w:rPr>
      </w:pPr>
      <w:r w:rsidRPr="009C0277">
        <w:rPr>
          <w:rFonts w:ascii="Clear Sans" w:hAnsi="Clear Sans" w:cs="Clear Sans"/>
          <w:sz w:val="18"/>
          <w:szCs w:val="18"/>
          <w:lang w:val="en-US"/>
        </w:rPr>
        <w:t>[NIP] ___________________________   [REGON] _________________________  [KRS] _______________________</w:t>
      </w:r>
    </w:p>
    <w:p w:rsidR="00624E45" w:rsidRPr="009C0277" w:rsidRDefault="00624E45" w:rsidP="00A87C36">
      <w:pPr>
        <w:tabs>
          <w:tab w:val="left" w:pos="2694"/>
        </w:tabs>
        <w:rPr>
          <w:rFonts w:ascii="Clear Sans" w:hAnsi="Clear Sans" w:cs="Clear Sans"/>
          <w:sz w:val="10"/>
          <w:szCs w:val="10"/>
          <w:lang w:val="en-US"/>
        </w:rPr>
      </w:pPr>
    </w:p>
    <w:p w:rsidR="00624E45" w:rsidRPr="009C0277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 w:val="10"/>
          <w:szCs w:val="10"/>
          <w:lang w:val="en-US"/>
        </w:rPr>
      </w:pPr>
    </w:p>
    <w:p w:rsidR="00624E45" w:rsidRPr="009C0277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 w:val="10"/>
          <w:szCs w:val="10"/>
          <w:lang w:val="en-US"/>
        </w:rPr>
      </w:pPr>
    </w:p>
    <w:p w:rsidR="00624E45" w:rsidRDefault="00305C14" w:rsidP="00A02E32">
      <w:pPr>
        <w:spacing w:after="120"/>
      </w:pPr>
      <w:r w:rsidRPr="00826791">
        <w:rPr>
          <w:rFonts w:ascii="Clear Sans" w:hAnsi="Clear Sans" w:cs="Clear Sans"/>
          <w:b/>
          <w:sz w:val="20"/>
        </w:rPr>
        <w:t>1.</w:t>
      </w:r>
      <w:r w:rsidR="00826791">
        <w:rPr>
          <w:rFonts w:ascii="Clear Sans" w:hAnsi="Clear Sans" w:cs="Clear Sans"/>
          <w:b/>
          <w:sz w:val="20"/>
        </w:rPr>
        <w:t xml:space="preserve"> </w:t>
      </w:r>
      <w:r>
        <w:rPr>
          <w:rFonts w:ascii="Clear Sans" w:hAnsi="Clear Sans" w:cs="Clear Sans"/>
          <w:sz w:val="20"/>
        </w:rPr>
        <w:t xml:space="preserve"> </w:t>
      </w:r>
      <w:r w:rsidR="00624E45">
        <w:rPr>
          <w:rFonts w:ascii="Clear Sans" w:hAnsi="Clear Sans" w:cs="Clear Sans"/>
          <w:sz w:val="20"/>
        </w:rPr>
        <w:t xml:space="preserve">oferuje realizację przedmiotu zamówienia w łącznej </w:t>
      </w:r>
      <w:r w:rsidR="00624E45">
        <w:rPr>
          <w:rFonts w:ascii="Clear Sans" w:hAnsi="Clear Sans" w:cs="Clear Sans"/>
          <w:b/>
          <w:bCs/>
          <w:sz w:val="20"/>
        </w:rPr>
        <w:t>cenie brutto</w:t>
      </w:r>
      <w:r w:rsidR="00ED2E67">
        <w:rPr>
          <w:rFonts w:ascii="Clear Sans" w:hAnsi="Clear Sans" w:cs="Clear Sans"/>
          <w:b/>
          <w:bCs/>
          <w:sz w:val="20"/>
        </w:rPr>
        <w:t xml:space="preserve"> (w zł)</w:t>
      </w:r>
      <w:r w:rsidR="00624E45">
        <w:rPr>
          <w:rFonts w:ascii="Clear Sans" w:hAnsi="Clear Sans" w:cs="Clear Sans"/>
          <w:sz w:val="20"/>
        </w:rPr>
        <w:t xml:space="preserve">:  </w:t>
      </w:r>
    </w:p>
    <w:p w:rsidR="00ED2E67" w:rsidRDefault="00A02E32" w:rsidP="00A02E32">
      <w:pPr>
        <w:tabs>
          <w:tab w:val="left" w:leader="dot" w:pos="4678"/>
        </w:tabs>
      </w:pPr>
      <w:r>
        <w:tab/>
      </w:r>
    </w:p>
    <w:p w:rsidR="009C0277" w:rsidRPr="00ED2E67" w:rsidRDefault="00ED2E67">
      <w:pPr>
        <w:rPr>
          <w:rFonts w:ascii="Clear Sans" w:hAnsi="Clear Sans" w:cs="Clear Sans"/>
          <w:sz w:val="20"/>
        </w:rPr>
      </w:pPr>
      <w:r>
        <w:rPr>
          <w:rFonts w:ascii="Clear Sans" w:hAnsi="Clear Sans" w:cs="Clear Sans"/>
          <w:sz w:val="20"/>
        </w:rPr>
        <w:t xml:space="preserve"> </w:t>
      </w:r>
    </w:p>
    <w:p w:rsidR="009C0277" w:rsidRPr="00A26FA9" w:rsidRDefault="00624E45">
      <w:pPr>
        <w:rPr>
          <w:rFonts w:ascii="Clear Sans" w:hAnsi="Clear Sans" w:cs="Clear Sans"/>
        </w:rPr>
      </w:pPr>
      <w:r>
        <w:rPr>
          <w:rFonts w:ascii="Clear Sans" w:hAnsi="Clear Sans" w:cs="Clear Sans"/>
          <w:sz w:val="20"/>
        </w:rPr>
        <w:t>Cena zawiera wszystkie koszty związane z realizacją zamówienia, wynikające z SIWZ</w:t>
      </w:r>
      <w:r w:rsidR="00ED2E67">
        <w:rPr>
          <w:rFonts w:ascii="Clear Sans" w:hAnsi="Clear Sans" w:cs="Clear Sans"/>
          <w:sz w:val="20"/>
        </w:rPr>
        <w:t>, w tym koszty transportu</w:t>
      </w:r>
      <w:r>
        <w:rPr>
          <w:rFonts w:ascii="Clear Sans" w:hAnsi="Clear Sans" w:cs="Clear Sans"/>
          <w:sz w:val="20"/>
        </w:rPr>
        <w:t>.</w:t>
      </w:r>
    </w:p>
    <w:p w:rsidR="00624E45" w:rsidRPr="00305C14" w:rsidRDefault="00305C14">
      <w:pPr>
        <w:pStyle w:val="Tekstpodstawowywcity"/>
        <w:rPr>
          <w:rFonts w:ascii="Clear Sans" w:hAnsi="Clear Sans" w:cs="Clear Sans"/>
          <w:sz w:val="20"/>
        </w:rPr>
      </w:pPr>
      <w:r w:rsidRPr="00305C14">
        <w:rPr>
          <w:rFonts w:ascii="Clear Sans" w:hAnsi="Clear Sans" w:cs="Clear Sans"/>
          <w:b/>
          <w:sz w:val="20"/>
        </w:rPr>
        <w:t xml:space="preserve">2. </w:t>
      </w:r>
      <w:r>
        <w:rPr>
          <w:rFonts w:ascii="Clear Sans" w:hAnsi="Clear Sans" w:cs="Clear Sans"/>
          <w:b/>
          <w:sz w:val="20"/>
        </w:rPr>
        <w:t xml:space="preserve">  </w:t>
      </w:r>
      <w:r w:rsidR="00624E45" w:rsidRPr="00305C14">
        <w:rPr>
          <w:rFonts w:ascii="Clear Sans" w:hAnsi="Clear Sans" w:cs="Clear Sans"/>
          <w:sz w:val="20"/>
        </w:rPr>
        <w:t xml:space="preserve">Oświadczam ponadto, że Wykonawca: </w:t>
      </w:r>
    </w:p>
    <w:p w:rsidR="00624E45" w:rsidRDefault="00624E45" w:rsidP="00305C14">
      <w:pPr>
        <w:pStyle w:val="Tekstpodstawowywcity"/>
        <w:numPr>
          <w:ilvl w:val="0"/>
          <w:numId w:val="3"/>
        </w:numPr>
        <w:tabs>
          <w:tab w:val="clear" w:pos="360"/>
          <w:tab w:val="clear" w:pos="2694"/>
          <w:tab w:val="left" w:pos="567"/>
          <w:tab w:val="left" w:pos="2770"/>
          <w:tab w:val="left" w:pos="6958"/>
        </w:tabs>
        <w:ind w:hanging="76"/>
        <w:rPr>
          <w:rFonts w:ascii="Clear Sans" w:hAnsi="Clear Sans" w:cs="Clear Sans"/>
          <w:sz w:val="20"/>
        </w:rPr>
      </w:pPr>
      <w:r>
        <w:rPr>
          <w:rFonts w:ascii="Clear Sans" w:hAnsi="Clear Sans" w:cs="Clear Sans"/>
          <w:sz w:val="20"/>
        </w:rPr>
        <w:t xml:space="preserve">zna przepisy ustawy z dnia 29 stycznia 2004 r. Prawo zamówień publicznych, </w:t>
      </w:r>
    </w:p>
    <w:p w:rsidR="00624E45" w:rsidRDefault="00624E45" w:rsidP="00305C14">
      <w:pPr>
        <w:pStyle w:val="Tekstpodstawowywcity"/>
        <w:numPr>
          <w:ilvl w:val="0"/>
          <w:numId w:val="3"/>
        </w:numPr>
        <w:tabs>
          <w:tab w:val="clear" w:pos="360"/>
          <w:tab w:val="clear" w:pos="2694"/>
          <w:tab w:val="left" w:pos="567"/>
          <w:tab w:val="left" w:pos="2770"/>
          <w:tab w:val="left" w:pos="6958"/>
        </w:tabs>
        <w:ind w:hanging="76"/>
        <w:rPr>
          <w:rFonts w:ascii="Clear Sans" w:hAnsi="Clear Sans" w:cs="Clear Sans"/>
          <w:sz w:val="20"/>
        </w:rPr>
      </w:pPr>
      <w:r>
        <w:rPr>
          <w:rFonts w:ascii="Clear Sans" w:hAnsi="Clear Sans" w:cs="Clear Sans"/>
          <w:sz w:val="20"/>
        </w:rPr>
        <w:t>zapoznał się z SIWZ i przyjmuje ją bez zastrzeżeń</w:t>
      </w:r>
      <w:r w:rsidR="00305C14">
        <w:rPr>
          <w:rFonts w:ascii="Clear Sans" w:hAnsi="Clear Sans" w:cs="Clear Sans"/>
          <w:sz w:val="20"/>
        </w:rPr>
        <w:t xml:space="preserve"> oraz akceptuje załączony do niej wzór umowy</w:t>
      </w:r>
      <w:r>
        <w:rPr>
          <w:rFonts w:ascii="Clear Sans" w:hAnsi="Clear Sans" w:cs="Clear Sans"/>
          <w:sz w:val="20"/>
        </w:rPr>
        <w:t>,</w:t>
      </w:r>
    </w:p>
    <w:p w:rsidR="00624E45" w:rsidRPr="00305C14" w:rsidRDefault="00624E45" w:rsidP="00305C14">
      <w:pPr>
        <w:pStyle w:val="Tekstpodstawowywcity"/>
        <w:numPr>
          <w:ilvl w:val="0"/>
          <w:numId w:val="3"/>
        </w:numPr>
        <w:tabs>
          <w:tab w:val="clear" w:pos="360"/>
          <w:tab w:val="clear" w:pos="2694"/>
          <w:tab w:val="left" w:pos="567"/>
          <w:tab w:val="left" w:pos="2770"/>
          <w:tab w:val="left" w:pos="6958"/>
        </w:tabs>
        <w:ind w:hanging="76"/>
        <w:rPr>
          <w:rFonts w:ascii="Clear Sans" w:hAnsi="Clear Sans" w:cs="Clear Sans"/>
          <w:sz w:val="20"/>
        </w:rPr>
      </w:pPr>
      <w:r>
        <w:rPr>
          <w:rFonts w:ascii="Clear Sans" w:hAnsi="Clear Sans" w:cs="Clear Sans"/>
          <w:sz w:val="20"/>
        </w:rPr>
        <w:t>zrealizuje przedmiot zamówienia w pełni zgodny z wymaganiami Zamawiają</w:t>
      </w:r>
      <w:r w:rsidR="0090175F">
        <w:rPr>
          <w:rFonts w:ascii="Clear Sans" w:hAnsi="Clear Sans" w:cs="Clear Sans"/>
          <w:sz w:val="20"/>
        </w:rPr>
        <w:t xml:space="preserve">cego określonymi </w:t>
      </w:r>
      <w:r>
        <w:rPr>
          <w:rFonts w:ascii="Clear Sans" w:hAnsi="Clear Sans" w:cs="Clear Sans"/>
          <w:sz w:val="20"/>
        </w:rPr>
        <w:t>w SIWZ,</w:t>
      </w:r>
    </w:p>
    <w:p w:rsidR="00305C14" w:rsidRDefault="00624E45" w:rsidP="00305C14">
      <w:pPr>
        <w:pStyle w:val="Tekstpodstawowywcity"/>
        <w:numPr>
          <w:ilvl w:val="0"/>
          <w:numId w:val="3"/>
        </w:numPr>
        <w:tabs>
          <w:tab w:val="clear" w:pos="360"/>
          <w:tab w:val="clear" w:pos="2694"/>
          <w:tab w:val="left" w:pos="567"/>
          <w:tab w:val="left" w:pos="2770"/>
          <w:tab w:val="left" w:pos="6958"/>
        </w:tabs>
        <w:ind w:hanging="76"/>
        <w:rPr>
          <w:rFonts w:ascii="Clear Sans" w:hAnsi="Clear Sans" w:cs="Clear Sans"/>
          <w:sz w:val="20"/>
        </w:rPr>
      </w:pPr>
      <w:r>
        <w:rPr>
          <w:rFonts w:ascii="Clear Sans" w:hAnsi="Clear Sans" w:cs="Clear Sans"/>
          <w:sz w:val="20"/>
        </w:rPr>
        <w:t>pozostaje związany ofertą przez okres 30 dni od dnia składania ofert, a w p</w:t>
      </w:r>
      <w:r w:rsidR="00305C14">
        <w:rPr>
          <w:rFonts w:ascii="Clear Sans" w:hAnsi="Clear Sans" w:cs="Clear Sans"/>
          <w:sz w:val="20"/>
        </w:rPr>
        <w:t>rzypadku wyboru zobowiązuje się</w:t>
      </w:r>
    </w:p>
    <w:p w:rsidR="00305C14" w:rsidRDefault="00305C14" w:rsidP="00A26FA9">
      <w:pPr>
        <w:pStyle w:val="Tekstpodstawowywcity"/>
        <w:tabs>
          <w:tab w:val="clear" w:pos="2694"/>
          <w:tab w:val="left" w:pos="567"/>
          <w:tab w:val="left" w:pos="2770"/>
          <w:tab w:val="left" w:pos="6958"/>
        </w:tabs>
        <w:ind w:left="360" w:firstLine="0"/>
        <w:rPr>
          <w:rFonts w:ascii="Clear Sans" w:hAnsi="Clear Sans" w:cs="Clear Sans"/>
          <w:sz w:val="20"/>
        </w:rPr>
      </w:pPr>
      <w:r>
        <w:rPr>
          <w:rFonts w:ascii="Clear Sans" w:hAnsi="Clear Sans" w:cs="Clear Sans"/>
          <w:sz w:val="20"/>
        </w:rPr>
        <w:t xml:space="preserve">    </w:t>
      </w:r>
      <w:r w:rsidR="00624E45">
        <w:rPr>
          <w:rFonts w:ascii="Clear Sans" w:hAnsi="Clear Sans" w:cs="Clear Sans"/>
          <w:sz w:val="20"/>
        </w:rPr>
        <w:t>do podpisania umowy przed upływem okresu związania ofertą.</w:t>
      </w:r>
    </w:p>
    <w:p w:rsidR="00305C14" w:rsidRPr="005D62D5" w:rsidRDefault="00305C14" w:rsidP="00305C14">
      <w:pPr>
        <w:spacing w:after="60"/>
        <w:ind w:left="284" w:hanging="284"/>
        <w:jc w:val="left"/>
        <w:rPr>
          <w:rFonts w:ascii="Clear Sans" w:hAnsi="Clear Sans" w:cs="Clear Sans"/>
          <w:sz w:val="20"/>
        </w:rPr>
      </w:pPr>
      <w:r w:rsidRPr="005D62D5">
        <w:rPr>
          <w:rFonts w:ascii="Clear Sans" w:hAnsi="Clear Sans" w:cs="Clear Sans"/>
          <w:b/>
          <w:sz w:val="20"/>
        </w:rPr>
        <w:t xml:space="preserve">3.  </w:t>
      </w:r>
      <w:r w:rsidRPr="005D62D5">
        <w:rPr>
          <w:rFonts w:ascii="Clear Sans" w:hAnsi="Clear Sans" w:cs="Clear Sans"/>
          <w:sz w:val="20"/>
        </w:rPr>
        <w:t xml:space="preserve"> </w:t>
      </w:r>
      <w:r w:rsidRPr="005D62D5">
        <w:rPr>
          <w:rFonts w:ascii="Clear Sans" w:hAnsi="Clear Sans" w:cs="Clear Sans"/>
          <w:sz w:val="20"/>
          <w:u w:val="single"/>
        </w:rPr>
        <w:t>Oświadczenie Wykonawcy w zakresie wypełnienia obowiązków informacyjnych przewidzianych w art. 13 lub art. 14 RODO</w:t>
      </w:r>
      <w:r>
        <w:rPr>
          <w:rFonts w:ascii="Clear Sans" w:hAnsi="Clear Sans" w:cs="Clear Sans"/>
          <w:sz w:val="20"/>
          <w:u w:val="single"/>
        </w:rPr>
        <w:t>.</w:t>
      </w:r>
      <w:r w:rsidRPr="005D62D5">
        <w:rPr>
          <w:rFonts w:ascii="Clear Sans" w:hAnsi="Clear Sans" w:cs="Clear Sans"/>
          <w:sz w:val="20"/>
        </w:rPr>
        <w:t xml:space="preserve"> </w:t>
      </w:r>
    </w:p>
    <w:p w:rsidR="00305C14" w:rsidRPr="005D62D5" w:rsidRDefault="00305C14" w:rsidP="00305C14">
      <w:pPr>
        <w:spacing w:after="60"/>
        <w:ind w:left="284"/>
        <w:jc w:val="left"/>
        <w:rPr>
          <w:rFonts w:ascii="Clear Sans" w:hAnsi="Clear Sans" w:cs="Clear Sans"/>
          <w:sz w:val="20"/>
        </w:rPr>
      </w:pPr>
      <w:r w:rsidRPr="005D62D5">
        <w:rPr>
          <w:rFonts w:ascii="Clear Sans" w:hAnsi="Clear Sans" w:cs="Clear Sans"/>
          <w:sz w:val="20"/>
        </w:rPr>
        <w:t>Oświadczam, że wypełniłem obowiązki informacyjne przewidziane w art. 13 lub art. 14 RODO</w:t>
      </w:r>
      <w:r w:rsidRPr="005D62D5">
        <w:rPr>
          <w:rStyle w:val="Odwoanieprzypisudolnego"/>
          <w:rFonts w:ascii="Clear Sans" w:hAnsi="Clear Sans" w:cs="Clear Sans"/>
          <w:sz w:val="20"/>
        </w:rPr>
        <w:footnoteReference w:id="2"/>
      </w:r>
      <w:r w:rsidRPr="005D62D5">
        <w:rPr>
          <w:rFonts w:ascii="Clear Sans" w:hAnsi="Clear Sans" w:cs="Clear Sans"/>
          <w:sz w:val="20"/>
        </w:rPr>
        <w:t xml:space="preserve"> wobec osób fizycznych, od których dane osobowe bezpośrednio lub pośrednio pozyskałem w celu ubiegania się o udzielenie zamówienia publicznego w niniejszym postępowaniu.</w:t>
      </w:r>
      <w:r w:rsidRPr="005D62D5">
        <w:rPr>
          <w:rStyle w:val="Odwoanieprzypisudolnego"/>
          <w:rFonts w:ascii="Clear Sans" w:hAnsi="Clear Sans" w:cs="Clear Sans"/>
          <w:sz w:val="20"/>
        </w:rPr>
        <w:footnoteReference w:id="3"/>
      </w:r>
    </w:p>
    <w:p w:rsidR="00305C14" w:rsidRPr="00646668" w:rsidRDefault="00305C14" w:rsidP="00305C14">
      <w:pPr>
        <w:spacing w:after="60"/>
        <w:ind w:left="284" w:hanging="284"/>
        <w:jc w:val="left"/>
        <w:rPr>
          <w:rFonts w:ascii="Clear Sans" w:hAnsi="Clear Sans" w:cs="Clear Sans"/>
          <w:bCs/>
          <w:sz w:val="20"/>
          <w:u w:val="single"/>
        </w:rPr>
      </w:pPr>
      <w:r w:rsidRPr="005D62D5">
        <w:rPr>
          <w:rFonts w:ascii="Clear Sans" w:hAnsi="Clear Sans" w:cs="Clear Sans"/>
          <w:b/>
          <w:bCs/>
          <w:sz w:val="20"/>
        </w:rPr>
        <w:t>4.</w:t>
      </w:r>
      <w:r w:rsidRPr="005D62D5">
        <w:rPr>
          <w:rFonts w:ascii="Clear Sans" w:hAnsi="Clear Sans" w:cs="Clear Sans"/>
          <w:bCs/>
          <w:sz w:val="20"/>
        </w:rPr>
        <w:t xml:space="preserve"> </w:t>
      </w:r>
      <w:r w:rsidRPr="00646668">
        <w:rPr>
          <w:rFonts w:ascii="Clear Sans" w:hAnsi="Clear Sans" w:cs="Clear Sans"/>
          <w:bCs/>
          <w:sz w:val="20"/>
        </w:rPr>
        <w:t xml:space="preserve"> </w:t>
      </w:r>
      <w:r w:rsidRPr="005D62D5">
        <w:rPr>
          <w:rFonts w:ascii="Clear Sans" w:hAnsi="Clear Sans" w:cs="Clear Sans"/>
          <w:sz w:val="20"/>
        </w:rPr>
        <w:t>Wykonawca</w:t>
      </w:r>
      <w:r>
        <w:rPr>
          <w:rFonts w:ascii="Clear Sans" w:hAnsi="Clear Sans" w:cs="Clear Sans"/>
          <w:sz w:val="20"/>
        </w:rPr>
        <w:t xml:space="preserve"> oświadcza, że </w:t>
      </w:r>
      <w:r w:rsidRPr="005D62D5">
        <w:rPr>
          <w:rFonts w:ascii="Clear Sans" w:hAnsi="Clear Sans" w:cs="Clear Sans"/>
          <w:sz w:val="20"/>
        </w:rPr>
        <w:t>jest</w:t>
      </w:r>
      <w:r w:rsidRPr="005D62D5">
        <w:rPr>
          <w:rStyle w:val="Odwoanieprzypisudolnego"/>
          <w:rFonts w:ascii="Clear Sans" w:hAnsi="Clear Sans" w:cs="Clear Sans"/>
          <w:sz w:val="20"/>
        </w:rPr>
        <w:footnoteReference w:id="4"/>
      </w:r>
      <w:r w:rsidRPr="005D62D5">
        <w:rPr>
          <w:rFonts w:ascii="Clear Sans" w:hAnsi="Clear Sans" w:cs="Clear Sans"/>
          <w:i/>
          <w:iCs/>
          <w:sz w:val="20"/>
        </w:rPr>
        <w:t>(właściwe zakreślić)</w:t>
      </w:r>
      <w:r>
        <w:rPr>
          <w:rFonts w:ascii="Clear Sans" w:hAnsi="Clear Sans" w:cs="Clear Sans"/>
          <w:i/>
          <w:iCs/>
          <w:sz w:val="20"/>
        </w:rPr>
        <w:t>:</w:t>
      </w:r>
    </w:p>
    <w:p w:rsidR="009C0277" w:rsidRPr="00A26FA9" w:rsidRDefault="00305C14" w:rsidP="00A26FA9">
      <w:pPr>
        <w:ind w:firstLine="284"/>
        <w:jc w:val="left"/>
        <w:rPr>
          <w:rFonts w:ascii="Clear Sans" w:hAnsi="Clear Sans" w:cs="Clear Sans"/>
          <w:sz w:val="20"/>
        </w:rPr>
      </w:pPr>
      <w:r>
        <w:rPr>
          <w:rFonts w:ascii="Clear Sans" w:hAnsi="Clear Sans" w:cs="Clear Sans"/>
          <w:sz w:val="20"/>
        </w:rPr>
        <w:t xml:space="preserve">□ mikroprzedsiębiorstwem          </w:t>
      </w:r>
      <w:r w:rsidRPr="005D62D5">
        <w:rPr>
          <w:rFonts w:ascii="Clear Sans" w:hAnsi="Clear Sans" w:cs="Clear Sans"/>
          <w:sz w:val="20"/>
        </w:rPr>
        <w:t>□ małym</w:t>
      </w:r>
      <w:r>
        <w:rPr>
          <w:rFonts w:ascii="Clear Sans" w:hAnsi="Clear Sans" w:cs="Clear Sans"/>
          <w:sz w:val="20"/>
        </w:rPr>
        <w:t xml:space="preserve"> </w:t>
      </w:r>
      <w:r w:rsidRPr="005D62D5">
        <w:rPr>
          <w:rFonts w:ascii="Clear Sans" w:hAnsi="Clear Sans" w:cs="Clear Sans"/>
          <w:sz w:val="20"/>
        </w:rPr>
        <w:t xml:space="preserve"> przedsiębiorstwem</w:t>
      </w:r>
      <w:r>
        <w:rPr>
          <w:rFonts w:ascii="Clear Sans" w:hAnsi="Clear Sans" w:cs="Clear Sans"/>
          <w:sz w:val="20"/>
        </w:rPr>
        <w:t xml:space="preserve">         </w:t>
      </w:r>
      <w:r w:rsidRPr="005D62D5">
        <w:rPr>
          <w:rFonts w:ascii="Clear Sans" w:hAnsi="Clear Sans" w:cs="Clear Sans"/>
          <w:sz w:val="20"/>
        </w:rPr>
        <w:t xml:space="preserve"> □ średnim przedsiębiorstwem</w:t>
      </w:r>
      <w:r>
        <w:rPr>
          <w:rFonts w:ascii="Clear Sans" w:hAnsi="Clear Sans" w:cs="Clear Sans"/>
          <w:sz w:val="20"/>
        </w:rPr>
        <w:t xml:space="preserve">          □ inny </w:t>
      </w:r>
      <w:r w:rsidRPr="005D62D5">
        <w:rPr>
          <w:rFonts w:ascii="Clear Sans" w:hAnsi="Clear Sans" w:cs="Clear Sans"/>
          <w:sz w:val="20"/>
        </w:rPr>
        <w:t xml:space="preserve"> </w:t>
      </w:r>
    </w:p>
    <w:p w:rsidR="009C0277" w:rsidRDefault="009C0277" w:rsidP="00A87C36">
      <w:pPr>
        <w:jc w:val="left"/>
        <w:rPr>
          <w:rFonts w:ascii="Clear Sans" w:hAnsi="Clear Sans" w:cs="Clear Sans"/>
          <w:sz w:val="18"/>
          <w:szCs w:val="18"/>
        </w:rPr>
      </w:pPr>
    </w:p>
    <w:p w:rsidR="009C0277" w:rsidRDefault="009C0277" w:rsidP="00A87C36">
      <w:pPr>
        <w:jc w:val="left"/>
        <w:rPr>
          <w:rFonts w:ascii="Clear Sans" w:hAnsi="Clear Sans" w:cs="Clear Sans"/>
          <w:sz w:val="18"/>
          <w:szCs w:val="18"/>
        </w:rPr>
      </w:pPr>
    </w:p>
    <w:p w:rsidR="00624E45" w:rsidRDefault="00624E45">
      <w:pPr>
        <w:tabs>
          <w:tab w:val="left" w:pos="2694"/>
        </w:tabs>
        <w:jc w:val="left"/>
        <w:rPr>
          <w:rFonts w:ascii="Clear Sans" w:hAnsi="Clear Sans" w:cs="Clear Sans"/>
          <w:sz w:val="16"/>
          <w:szCs w:val="16"/>
        </w:rPr>
      </w:pPr>
      <w:r>
        <w:rPr>
          <w:rFonts w:ascii="Clear Sans" w:hAnsi="Clear Sans" w:cs="Clear Sans"/>
          <w:sz w:val="16"/>
          <w:szCs w:val="16"/>
        </w:rPr>
        <w:t xml:space="preserve">___________________________, </w:t>
      </w:r>
      <w:r w:rsidRPr="0090175F">
        <w:rPr>
          <w:rFonts w:ascii="Clear Sans" w:hAnsi="Clear Sans" w:cs="Clear Sans"/>
          <w:sz w:val="18"/>
          <w:szCs w:val="18"/>
        </w:rPr>
        <w:t>dnia</w:t>
      </w:r>
      <w:r>
        <w:rPr>
          <w:rFonts w:ascii="Clear Sans" w:hAnsi="Clear Sans" w:cs="Clear Sans"/>
          <w:sz w:val="16"/>
          <w:szCs w:val="16"/>
        </w:rPr>
        <w:t xml:space="preserve"> _______________________</w:t>
      </w:r>
    </w:p>
    <w:p w:rsidR="009C0277" w:rsidRDefault="00624E45" w:rsidP="00A26FA9">
      <w:pPr>
        <w:tabs>
          <w:tab w:val="left" w:pos="2694"/>
        </w:tabs>
        <w:jc w:val="left"/>
        <w:rPr>
          <w:rFonts w:ascii="Clear Sans" w:hAnsi="Clear Sans" w:cs="Clear Sans"/>
          <w:sz w:val="18"/>
          <w:szCs w:val="18"/>
        </w:rPr>
      </w:pPr>
      <w:r>
        <w:rPr>
          <w:rFonts w:ascii="Clear Sans" w:hAnsi="Clear Sans" w:cs="Clear Sans"/>
          <w:sz w:val="16"/>
          <w:szCs w:val="16"/>
        </w:rPr>
        <w:t xml:space="preserve">                  </w:t>
      </w:r>
      <w:r w:rsidRPr="0090175F">
        <w:rPr>
          <w:rFonts w:ascii="Clear Sans" w:hAnsi="Clear Sans" w:cs="Clear Sans"/>
          <w:sz w:val="18"/>
          <w:szCs w:val="18"/>
        </w:rPr>
        <w:t>miejscowość                                           data</w:t>
      </w:r>
    </w:p>
    <w:p w:rsidR="009C0277" w:rsidRDefault="009C0277">
      <w:pPr>
        <w:tabs>
          <w:tab w:val="left" w:pos="2770"/>
        </w:tabs>
        <w:rPr>
          <w:rFonts w:ascii="Clear Sans" w:hAnsi="Clear Sans" w:cs="Clear Sans"/>
          <w:sz w:val="18"/>
          <w:szCs w:val="18"/>
        </w:rPr>
      </w:pPr>
    </w:p>
    <w:p w:rsidR="009C0277" w:rsidRDefault="009C0277">
      <w:pPr>
        <w:tabs>
          <w:tab w:val="left" w:pos="2770"/>
        </w:tabs>
        <w:rPr>
          <w:rFonts w:ascii="Clear Sans" w:hAnsi="Clear Sans" w:cs="Clear Sans"/>
          <w:sz w:val="18"/>
          <w:szCs w:val="18"/>
        </w:rPr>
      </w:pPr>
    </w:p>
    <w:p w:rsidR="00624E45" w:rsidRDefault="00624E45">
      <w:pPr>
        <w:tabs>
          <w:tab w:val="left" w:pos="2694"/>
        </w:tabs>
        <w:ind w:left="284" w:hanging="284"/>
        <w:rPr>
          <w:rFonts w:ascii="Clear Sans" w:hAnsi="Clear Sans" w:cs="Clear Sans"/>
          <w:sz w:val="18"/>
          <w:szCs w:val="18"/>
        </w:rPr>
      </w:pP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</w:r>
      <w:r w:rsidR="0090175F">
        <w:rPr>
          <w:rFonts w:ascii="Clear Sans" w:hAnsi="Clear Sans" w:cs="Clear Sans"/>
          <w:sz w:val="18"/>
          <w:szCs w:val="18"/>
        </w:rPr>
        <w:t xml:space="preserve">   </w:t>
      </w:r>
      <w:r>
        <w:rPr>
          <w:rFonts w:ascii="Clear Sans" w:hAnsi="Clear Sans" w:cs="Clear Sans"/>
          <w:sz w:val="18"/>
          <w:szCs w:val="18"/>
        </w:rPr>
        <w:t>_______________________________</w:t>
      </w:r>
    </w:p>
    <w:p w:rsidR="00624E45" w:rsidRPr="0090175F" w:rsidRDefault="00624E45">
      <w:pPr>
        <w:tabs>
          <w:tab w:val="left" w:pos="2694"/>
        </w:tabs>
        <w:ind w:left="284" w:hanging="284"/>
        <w:jc w:val="left"/>
        <w:rPr>
          <w:rFonts w:ascii="Clear Sans" w:hAnsi="Clear Sans" w:cs="Clear Sans"/>
          <w:sz w:val="18"/>
          <w:szCs w:val="18"/>
        </w:rPr>
      </w:pPr>
      <w:r>
        <w:rPr>
          <w:rFonts w:ascii="Clear Sans" w:hAnsi="Clear Sans" w:cs="Clear Sans"/>
          <w:sz w:val="18"/>
          <w:szCs w:val="18"/>
        </w:rPr>
        <w:t xml:space="preserve"> </w:t>
      </w:r>
      <w:r>
        <w:rPr>
          <w:rFonts w:ascii="Clear Sans" w:hAnsi="Clear Sans" w:cs="Clear Sans"/>
          <w:sz w:val="18"/>
          <w:szCs w:val="18"/>
        </w:rPr>
        <w:tab/>
        <w:t xml:space="preserve">  </w:t>
      </w: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  <w:t xml:space="preserve"> </w:t>
      </w:r>
      <w:r>
        <w:rPr>
          <w:rFonts w:ascii="Clear Sans" w:hAnsi="Clear Sans" w:cs="Clear Sans"/>
          <w:sz w:val="18"/>
          <w:szCs w:val="18"/>
        </w:rPr>
        <w:tab/>
        <w:t xml:space="preserve">      </w:t>
      </w:r>
      <w:r>
        <w:rPr>
          <w:rFonts w:ascii="Clear Sans" w:hAnsi="Clear Sans" w:cs="Clear Sans"/>
          <w:sz w:val="18"/>
          <w:szCs w:val="18"/>
        </w:rPr>
        <w:tab/>
      </w:r>
      <w:r>
        <w:rPr>
          <w:rFonts w:ascii="Clear Sans" w:hAnsi="Clear Sans" w:cs="Clear Sans"/>
          <w:sz w:val="18"/>
          <w:szCs w:val="18"/>
        </w:rPr>
        <w:tab/>
        <w:t xml:space="preserve">     </w:t>
      </w:r>
      <w:r w:rsidRPr="0090175F">
        <w:rPr>
          <w:rFonts w:ascii="Clear Sans" w:hAnsi="Clear Sans" w:cs="Clear Sans"/>
          <w:sz w:val="18"/>
          <w:szCs w:val="18"/>
        </w:rPr>
        <w:t xml:space="preserve">pieczęć i podpis osoby upoważnionej </w:t>
      </w:r>
    </w:p>
    <w:p w:rsidR="00624E45" w:rsidRPr="0090175F" w:rsidRDefault="00624E45">
      <w:pPr>
        <w:tabs>
          <w:tab w:val="left" w:pos="2694"/>
        </w:tabs>
        <w:ind w:left="284" w:hanging="284"/>
        <w:jc w:val="left"/>
        <w:rPr>
          <w:sz w:val="18"/>
          <w:szCs w:val="18"/>
        </w:rPr>
      </w:pPr>
      <w:r w:rsidRPr="0090175F">
        <w:rPr>
          <w:rFonts w:ascii="Clear Sans" w:hAnsi="Clear Sans" w:cs="Clear Sans"/>
          <w:sz w:val="18"/>
          <w:szCs w:val="18"/>
        </w:rPr>
        <w:tab/>
      </w:r>
      <w:r w:rsidRPr="0090175F">
        <w:rPr>
          <w:rFonts w:ascii="Clear Sans" w:hAnsi="Clear Sans" w:cs="Clear Sans"/>
          <w:sz w:val="18"/>
          <w:szCs w:val="18"/>
        </w:rPr>
        <w:tab/>
      </w:r>
      <w:r w:rsidRPr="0090175F">
        <w:rPr>
          <w:rFonts w:ascii="Clear Sans" w:hAnsi="Clear Sans" w:cs="Clear Sans"/>
          <w:sz w:val="18"/>
          <w:szCs w:val="18"/>
        </w:rPr>
        <w:tab/>
      </w:r>
      <w:r w:rsidRPr="0090175F">
        <w:rPr>
          <w:rFonts w:ascii="Clear Sans" w:hAnsi="Clear Sans" w:cs="Clear Sans"/>
          <w:sz w:val="18"/>
          <w:szCs w:val="18"/>
        </w:rPr>
        <w:tab/>
      </w:r>
      <w:r w:rsidRPr="0090175F">
        <w:rPr>
          <w:rFonts w:ascii="Clear Sans" w:hAnsi="Clear Sans" w:cs="Clear Sans"/>
          <w:sz w:val="18"/>
          <w:szCs w:val="18"/>
        </w:rPr>
        <w:tab/>
      </w:r>
      <w:r w:rsidRPr="0090175F">
        <w:rPr>
          <w:rFonts w:ascii="Clear Sans" w:hAnsi="Clear Sans" w:cs="Clear Sans"/>
          <w:sz w:val="18"/>
          <w:szCs w:val="18"/>
        </w:rPr>
        <w:tab/>
      </w:r>
      <w:r w:rsidRPr="0090175F">
        <w:rPr>
          <w:rFonts w:ascii="Clear Sans" w:hAnsi="Clear Sans" w:cs="Clear Sans"/>
          <w:sz w:val="18"/>
          <w:szCs w:val="18"/>
        </w:rPr>
        <w:tab/>
        <w:t xml:space="preserve">         do reprezentowania Wykonawcy</w:t>
      </w:r>
    </w:p>
    <w:sectPr w:rsidR="00624E45" w:rsidRPr="0090175F" w:rsidSect="00A87C36">
      <w:footerReference w:type="default" r:id="rId7"/>
      <w:pgSz w:w="11906" w:h="16838"/>
      <w:pgMar w:top="907" w:right="1247" w:bottom="1134" w:left="1247" w:header="708" w:footer="579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F1E" w:rsidRDefault="00027F1E">
      <w:r>
        <w:separator/>
      </w:r>
    </w:p>
  </w:endnote>
  <w:endnote w:type="continuationSeparator" w:id="1">
    <w:p w:rsidR="00027F1E" w:rsidRDefault="00027F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lear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E45" w:rsidRDefault="00624E45">
    <w:pPr>
      <w:pStyle w:val="Stopka"/>
    </w:pPr>
    <w:r>
      <w:rPr>
        <w:rFonts w:ascii="Clear Sans" w:hAnsi="Clear Sans" w:cs="Clear Sans"/>
        <w:sz w:val="14"/>
        <w:szCs w:val="14"/>
      </w:rPr>
      <w:t>Zamawiający: DCM DOLMED S.A., ul. Legnicka 40, 53-674 Wrocław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F1E" w:rsidRDefault="00027F1E">
      <w:r>
        <w:separator/>
      </w:r>
    </w:p>
  </w:footnote>
  <w:footnote w:type="continuationSeparator" w:id="1">
    <w:p w:rsidR="00027F1E" w:rsidRDefault="00027F1E">
      <w:r>
        <w:continuationSeparator/>
      </w:r>
    </w:p>
  </w:footnote>
  <w:footnote w:id="2">
    <w:p w:rsidR="00305C14" w:rsidRPr="004C4593" w:rsidRDefault="00305C14" w:rsidP="00305C14">
      <w:pPr>
        <w:rPr>
          <w:sz w:val="13"/>
          <w:szCs w:val="13"/>
        </w:rPr>
      </w:pPr>
      <w:r w:rsidRPr="001D7A71">
        <w:rPr>
          <w:rStyle w:val="Odwoanieprzypisudolnego"/>
          <w:sz w:val="18"/>
          <w:szCs w:val="18"/>
        </w:rPr>
        <w:footnoteRef/>
      </w:r>
      <w:r w:rsidRPr="004C4593">
        <w:rPr>
          <w:sz w:val="13"/>
          <w:szCs w:val="13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305C14" w:rsidRPr="004C4593" w:rsidRDefault="00305C14" w:rsidP="00305C14">
      <w:pPr>
        <w:pStyle w:val="Tekstprzypisudolnego"/>
        <w:rPr>
          <w:sz w:val="13"/>
          <w:szCs w:val="13"/>
        </w:rPr>
      </w:pPr>
      <w:r w:rsidRPr="001D7A71">
        <w:rPr>
          <w:rStyle w:val="Odwoanieprzypisudolnego"/>
          <w:sz w:val="18"/>
          <w:szCs w:val="18"/>
        </w:rPr>
        <w:footnoteRef/>
      </w:r>
      <w:r w:rsidRPr="001D7A71">
        <w:rPr>
          <w:sz w:val="18"/>
          <w:szCs w:val="18"/>
        </w:rPr>
        <w:t xml:space="preserve"> </w:t>
      </w:r>
      <w:r w:rsidRPr="004C4593">
        <w:rPr>
          <w:color w:val="000000"/>
          <w:sz w:val="13"/>
          <w:szCs w:val="13"/>
        </w:rPr>
        <w:t xml:space="preserve">W przypadku gdy wykonawca </w:t>
      </w:r>
      <w:r w:rsidRPr="004C4593">
        <w:rPr>
          <w:sz w:val="13"/>
          <w:szCs w:val="13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305C14" w:rsidRPr="004C4593" w:rsidRDefault="00305C14" w:rsidP="00305C14">
      <w:pPr>
        <w:pStyle w:val="Tekstprzypisudolnego"/>
        <w:rPr>
          <w:rStyle w:val="DeltaViewInsertion"/>
          <w:b w:val="0"/>
          <w:i w:val="0"/>
          <w:sz w:val="13"/>
          <w:szCs w:val="13"/>
        </w:rPr>
      </w:pPr>
      <w:r w:rsidRPr="001D7A71">
        <w:rPr>
          <w:rStyle w:val="Odwoanieprzypisudolnego"/>
          <w:sz w:val="18"/>
          <w:szCs w:val="18"/>
        </w:rPr>
        <w:footnoteRef/>
      </w:r>
      <w:r w:rsidRPr="001D7A71">
        <w:rPr>
          <w:sz w:val="18"/>
          <w:szCs w:val="18"/>
        </w:rPr>
        <w:t xml:space="preserve"> </w:t>
      </w:r>
      <w:r w:rsidRPr="004C4593">
        <w:rPr>
          <w:sz w:val="13"/>
          <w:szCs w:val="13"/>
        </w:rPr>
        <w:t xml:space="preserve">Por. </w:t>
      </w:r>
      <w:r w:rsidRPr="004C4593">
        <w:rPr>
          <w:rStyle w:val="DeltaViewInsertion"/>
          <w:b w:val="0"/>
          <w:i w:val="0"/>
          <w:sz w:val="13"/>
          <w:szCs w:val="13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05C14" w:rsidRPr="004C4593" w:rsidRDefault="00305C14" w:rsidP="00305C14">
      <w:pPr>
        <w:pStyle w:val="Tekstprzypisudolnego"/>
        <w:ind w:hanging="12"/>
        <w:rPr>
          <w:rStyle w:val="DeltaViewInsertion"/>
          <w:b w:val="0"/>
          <w:i w:val="0"/>
          <w:sz w:val="13"/>
          <w:szCs w:val="13"/>
        </w:rPr>
      </w:pPr>
      <w:r w:rsidRPr="004C4593">
        <w:rPr>
          <w:rStyle w:val="DeltaViewInsertion"/>
          <w:i w:val="0"/>
          <w:sz w:val="13"/>
          <w:szCs w:val="13"/>
        </w:rPr>
        <w:t>Mikroprzedsiębiorstwo:</w:t>
      </w:r>
      <w:r w:rsidRPr="004C4593">
        <w:rPr>
          <w:rStyle w:val="DeltaViewInsertion"/>
          <w:b w:val="0"/>
          <w:i w:val="0"/>
          <w:sz w:val="13"/>
          <w:szCs w:val="13"/>
        </w:rPr>
        <w:t xml:space="preserve"> przedsiębiorstwo, które zatrudnia mniej niż 10 osób i którego roczny obrót lub roczna suma bilansowa nie przekracza 2 milionów EUR.</w:t>
      </w:r>
    </w:p>
    <w:p w:rsidR="00305C14" w:rsidRPr="004C4593" w:rsidRDefault="00305C14" w:rsidP="00305C14">
      <w:pPr>
        <w:pStyle w:val="Tekstprzypisudolnego"/>
        <w:ind w:hanging="12"/>
        <w:rPr>
          <w:rStyle w:val="DeltaViewInsertion"/>
          <w:b w:val="0"/>
          <w:i w:val="0"/>
          <w:sz w:val="13"/>
          <w:szCs w:val="13"/>
        </w:rPr>
      </w:pPr>
      <w:r w:rsidRPr="004C4593">
        <w:rPr>
          <w:rStyle w:val="DeltaViewInsertion"/>
          <w:i w:val="0"/>
          <w:sz w:val="13"/>
          <w:szCs w:val="13"/>
        </w:rPr>
        <w:t>Małe przedsiębiorstwo:</w:t>
      </w:r>
      <w:r w:rsidRPr="004C4593">
        <w:rPr>
          <w:rStyle w:val="DeltaViewInsertion"/>
          <w:b w:val="0"/>
          <w:i w:val="0"/>
          <w:sz w:val="13"/>
          <w:szCs w:val="13"/>
        </w:rPr>
        <w:t xml:space="preserve"> przedsiębiorstwo, które zatrudnia mniej niż 50 osób i którego roczny obrót lub roczna suma bilansowa nie przekracza 10 milionów EUR.</w:t>
      </w:r>
    </w:p>
    <w:p w:rsidR="00305C14" w:rsidRPr="004C4593" w:rsidRDefault="00305C14" w:rsidP="00305C14">
      <w:pPr>
        <w:pStyle w:val="Tekstprzypisudolnego"/>
        <w:ind w:hanging="12"/>
        <w:rPr>
          <w:sz w:val="13"/>
          <w:szCs w:val="13"/>
        </w:rPr>
      </w:pPr>
      <w:r w:rsidRPr="004C4593">
        <w:rPr>
          <w:rStyle w:val="DeltaViewInsertion"/>
          <w:i w:val="0"/>
          <w:sz w:val="13"/>
          <w:szCs w:val="13"/>
        </w:rPr>
        <w:t xml:space="preserve">Średnie przedsiębiorstwa: </w:t>
      </w:r>
      <w:r w:rsidRPr="004C4593">
        <w:rPr>
          <w:rStyle w:val="DeltaViewInsertion"/>
          <w:b w:val="0"/>
          <w:i w:val="0"/>
          <w:sz w:val="13"/>
          <w:szCs w:val="13"/>
        </w:rPr>
        <w:t>przedsiębiorstwa, które nie są mikroprzedsiębiorstwami ani małymi przedsiębiorstwami</w:t>
      </w:r>
      <w:r w:rsidRPr="004C4593">
        <w:rPr>
          <w:sz w:val="13"/>
          <w:szCs w:val="13"/>
        </w:rPr>
        <w:t xml:space="preserve"> i które zatrudniają mniej niż 250 osób i których roczny obrót nie przekracza 50 milionów EUR </w:t>
      </w:r>
      <w:r w:rsidRPr="004C4593">
        <w:rPr>
          <w:i/>
          <w:sz w:val="13"/>
          <w:szCs w:val="13"/>
        </w:rPr>
        <w:t>lub</w:t>
      </w:r>
      <w:r w:rsidRPr="004C4593">
        <w:rPr>
          <w:sz w:val="13"/>
          <w:szCs w:val="13"/>
        </w:rPr>
        <w:t xml:space="preserve"> roczna suma bilansowa nie przekracza 43 milionów EUR.</w:t>
      </w:r>
    </w:p>
    <w:p w:rsidR="00305C14" w:rsidRPr="004C4593" w:rsidRDefault="00305C14" w:rsidP="00305C14">
      <w:pPr>
        <w:pStyle w:val="Tekstprzypisudolnego"/>
        <w:rPr>
          <w:sz w:val="13"/>
          <w:szCs w:val="13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StarSymbol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noLeading/>
    <w:spaceForUL/>
    <w:balanceSingleByteDoubleByteWidth/>
    <w:doNotLeaveBackslashAlone/>
    <w:ulTrailSpace/>
    <w:doNotExpandShiftReturn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0D26"/>
    <w:rsid w:val="00027F1E"/>
    <w:rsid w:val="000A3F32"/>
    <w:rsid w:val="00152657"/>
    <w:rsid w:val="00171459"/>
    <w:rsid w:val="002E1C4F"/>
    <w:rsid w:val="00305C14"/>
    <w:rsid w:val="004921F4"/>
    <w:rsid w:val="00624E45"/>
    <w:rsid w:val="00784B5C"/>
    <w:rsid w:val="00826791"/>
    <w:rsid w:val="0090175F"/>
    <w:rsid w:val="00961CE6"/>
    <w:rsid w:val="009C0277"/>
    <w:rsid w:val="00A02E32"/>
    <w:rsid w:val="00A26FA9"/>
    <w:rsid w:val="00A87C36"/>
    <w:rsid w:val="00AD0D26"/>
    <w:rsid w:val="00AF1F25"/>
    <w:rsid w:val="00B055AF"/>
    <w:rsid w:val="00E2108B"/>
    <w:rsid w:val="00EA23A9"/>
    <w:rsid w:val="00ED2E67"/>
    <w:rsid w:val="00F47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1C4F"/>
    <w:pPr>
      <w:suppressAutoHyphens/>
      <w:jc w:val="both"/>
    </w:pPr>
    <w:rPr>
      <w:sz w:val="24"/>
      <w:lang w:bidi="pl-PL"/>
    </w:rPr>
  </w:style>
  <w:style w:type="paragraph" w:styleId="Nagwek1">
    <w:name w:val="heading 1"/>
    <w:basedOn w:val="Normalny"/>
    <w:next w:val="Normalny"/>
    <w:qFormat/>
    <w:rsid w:val="002E1C4F"/>
    <w:pPr>
      <w:keepNext/>
      <w:tabs>
        <w:tab w:val="num" w:pos="0"/>
      </w:tabs>
      <w:ind w:left="284"/>
      <w:outlineLvl w:val="0"/>
    </w:pPr>
    <w:rPr>
      <w:i/>
    </w:rPr>
  </w:style>
  <w:style w:type="paragraph" w:styleId="Nagwek2">
    <w:name w:val="heading 2"/>
    <w:basedOn w:val="Normalny"/>
    <w:next w:val="Normalny"/>
    <w:qFormat/>
    <w:rsid w:val="002E1C4F"/>
    <w:pPr>
      <w:keepNext/>
      <w:tabs>
        <w:tab w:val="num" w:pos="0"/>
      </w:tabs>
      <w:jc w:val="left"/>
      <w:outlineLvl w:val="1"/>
    </w:pPr>
    <w:rPr>
      <w:rFonts w:ascii="Arial" w:hAnsi="Arial" w:cs="Arial"/>
      <w:b/>
    </w:rPr>
  </w:style>
  <w:style w:type="paragraph" w:styleId="Nagwek3">
    <w:name w:val="heading 3"/>
    <w:basedOn w:val="Nagwek"/>
    <w:next w:val="Tekstpodstawowy"/>
    <w:qFormat/>
    <w:rsid w:val="002E1C4F"/>
    <w:pPr>
      <w:tabs>
        <w:tab w:val="num" w:pos="0"/>
      </w:tabs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2E1C4F"/>
    <w:pPr>
      <w:keepNext/>
      <w:tabs>
        <w:tab w:val="num" w:pos="0"/>
        <w:tab w:val="left" w:pos="2694"/>
      </w:tabs>
      <w:jc w:val="left"/>
      <w:outlineLvl w:val="3"/>
    </w:pPr>
    <w:rPr>
      <w:rFonts w:ascii="Arial" w:hAnsi="Arial" w:cs="Arial"/>
      <w:b/>
      <w:sz w:val="22"/>
    </w:rPr>
  </w:style>
  <w:style w:type="paragraph" w:styleId="Nagwek5">
    <w:name w:val="heading 5"/>
    <w:basedOn w:val="Nagwek"/>
    <w:next w:val="Tekstpodstawowy"/>
    <w:qFormat/>
    <w:rsid w:val="002E1C4F"/>
    <w:pPr>
      <w:tabs>
        <w:tab w:val="num" w:pos="0"/>
      </w:tabs>
      <w:outlineLvl w:val="4"/>
    </w:pPr>
    <w:rPr>
      <w:b/>
      <w:bCs/>
      <w:sz w:val="24"/>
      <w:szCs w:val="24"/>
    </w:rPr>
  </w:style>
  <w:style w:type="paragraph" w:styleId="Nagwek6">
    <w:name w:val="heading 6"/>
    <w:basedOn w:val="Nagwek"/>
    <w:next w:val="Tekstpodstawowy"/>
    <w:qFormat/>
    <w:rsid w:val="002E1C4F"/>
    <w:pPr>
      <w:tabs>
        <w:tab w:val="num" w:pos="0"/>
      </w:tabs>
      <w:outlineLvl w:val="5"/>
    </w:pPr>
    <w:rPr>
      <w:b/>
      <w:bCs/>
      <w:sz w:val="21"/>
      <w:szCs w:val="21"/>
    </w:rPr>
  </w:style>
  <w:style w:type="paragraph" w:styleId="Nagwek7">
    <w:name w:val="heading 7"/>
    <w:basedOn w:val="Nagwek"/>
    <w:next w:val="Tekstpodstawowy"/>
    <w:qFormat/>
    <w:rsid w:val="002E1C4F"/>
    <w:pPr>
      <w:tabs>
        <w:tab w:val="num" w:pos="0"/>
      </w:tabs>
      <w:outlineLvl w:val="6"/>
    </w:pPr>
    <w:rPr>
      <w:b/>
      <w:bCs/>
      <w:sz w:val="21"/>
      <w:szCs w:val="21"/>
    </w:rPr>
  </w:style>
  <w:style w:type="paragraph" w:styleId="Nagwek8">
    <w:name w:val="heading 8"/>
    <w:basedOn w:val="Nagwek"/>
    <w:next w:val="Tekstpodstawowy"/>
    <w:qFormat/>
    <w:rsid w:val="002E1C4F"/>
    <w:pPr>
      <w:tabs>
        <w:tab w:val="num" w:pos="0"/>
      </w:tabs>
      <w:outlineLvl w:val="7"/>
    </w:pPr>
    <w:rPr>
      <w:b/>
      <w:bCs/>
      <w:sz w:val="21"/>
      <w:szCs w:val="21"/>
    </w:rPr>
  </w:style>
  <w:style w:type="paragraph" w:styleId="Nagwek9">
    <w:name w:val="heading 9"/>
    <w:basedOn w:val="Nagwek"/>
    <w:next w:val="Tekstpodstawowy"/>
    <w:qFormat/>
    <w:rsid w:val="002E1C4F"/>
    <w:pPr>
      <w:tabs>
        <w:tab w:val="num" w:pos="0"/>
      </w:tabs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2E1C4F"/>
    <w:rPr>
      <w:rFonts w:ascii="Times New Roman" w:hAnsi="Times New Roman" w:cs="Times New Roman"/>
    </w:rPr>
  </w:style>
  <w:style w:type="character" w:customStyle="1" w:styleId="WW8Num1z1">
    <w:name w:val="WW8Num1z1"/>
    <w:rsid w:val="002E1C4F"/>
  </w:style>
  <w:style w:type="character" w:customStyle="1" w:styleId="WW8Num1z2">
    <w:name w:val="WW8Num1z2"/>
    <w:rsid w:val="002E1C4F"/>
  </w:style>
  <w:style w:type="character" w:customStyle="1" w:styleId="WW8Num1z3">
    <w:name w:val="WW8Num1z3"/>
    <w:rsid w:val="002E1C4F"/>
  </w:style>
  <w:style w:type="character" w:customStyle="1" w:styleId="WW8Num1z4">
    <w:name w:val="WW8Num1z4"/>
    <w:rsid w:val="002E1C4F"/>
  </w:style>
  <w:style w:type="character" w:customStyle="1" w:styleId="WW8Num1z5">
    <w:name w:val="WW8Num1z5"/>
    <w:rsid w:val="002E1C4F"/>
  </w:style>
  <w:style w:type="character" w:customStyle="1" w:styleId="WW8Num1z6">
    <w:name w:val="WW8Num1z6"/>
    <w:rsid w:val="002E1C4F"/>
  </w:style>
  <w:style w:type="character" w:customStyle="1" w:styleId="WW8Num1z7">
    <w:name w:val="WW8Num1z7"/>
    <w:rsid w:val="002E1C4F"/>
  </w:style>
  <w:style w:type="character" w:customStyle="1" w:styleId="WW8Num1z8">
    <w:name w:val="WW8Num1z8"/>
    <w:rsid w:val="002E1C4F"/>
  </w:style>
  <w:style w:type="character" w:customStyle="1" w:styleId="WW8Num2z0">
    <w:name w:val="WW8Num2z0"/>
    <w:rsid w:val="002E1C4F"/>
    <w:rPr>
      <w:rFonts w:ascii="StarSymbol" w:hAnsi="StarSymbol" w:cs="StarSymbol"/>
      <w:sz w:val="18"/>
      <w:szCs w:val="18"/>
    </w:rPr>
  </w:style>
  <w:style w:type="character" w:customStyle="1" w:styleId="WW8Num2z1">
    <w:name w:val="WW8Num2z1"/>
    <w:rsid w:val="002E1C4F"/>
  </w:style>
  <w:style w:type="character" w:customStyle="1" w:styleId="WW8Num2z2">
    <w:name w:val="WW8Num2z2"/>
    <w:rsid w:val="002E1C4F"/>
  </w:style>
  <w:style w:type="character" w:customStyle="1" w:styleId="WW8Num2z3">
    <w:name w:val="WW8Num2z3"/>
    <w:rsid w:val="002E1C4F"/>
  </w:style>
  <w:style w:type="character" w:customStyle="1" w:styleId="WW8Num2z4">
    <w:name w:val="WW8Num2z4"/>
    <w:rsid w:val="002E1C4F"/>
  </w:style>
  <w:style w:type="character" w:customStyle="1" w:styleId="WW8Num2z5">
    <w:name w:val="WW8Num2z5"/>
    <w:rsid w:val="002E1C4F"/>
  </w:style>
  <w:style w:type="character" w:customStyle="1" w:styleId="WW8Num2z6">
    <w:name w:val="WW8Num2z6"/>
    <w:rsid w:val="002E1C4F"/>
  </w:style>
  <w:style w:type="character" w:customStyle="1" w:styleId="WW8Num2z7">
    <w:name w:val="WW8Num2z7"/>
    <w:rsid w:val="002E1C4F"/>
  </w:style>
  <w:style w:type="character" w:customStyle="1" w:styleId="WW8Num2z8">
    <w:name w:val="WW8Num2z8"/>
    <w:rsid w:val="002E1C4F"/>
  </w:style>
  <w:style w:type="character" w:customStyle="1" w:styleId="WW8Num3z0">
    <w:name w:val="WW8Num3z0"/>
    <w:rsid w:val="002E1C4F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2E1C4F"/>
  </w:style>
  <w:style w:type="character" w:customStyle="1" w:styleId="WW-Absatz-Standardschriftart">
    <w:name w:val="WW-Absatz-Standardschriftart"/>
    <w:rsid w:val="002E1C4F"/>
  </w:style>
  <w:style w:type="character" w:customStyle="1" w:styleId="WW-Absatz-Standardschriftart1">
    <w:name w:val="WW-Absatz-Standardschriftart1"/>
    <w:rsid w:val="002E1C4F"/>
  </w:style>
  <w:style w:type="character" w:customStyle="1" w:styleId="WW-Absatz-Standardschriftart11">
    <w:name w:val="WW-Absatz-Standardschriftart11"/>
    <w:rsid w:val="002E1C4F"/>
  </w:style>
  <w:style w:type="character" w:customStyle="1" w:styleId="WW-Absatz-Standardschriftart111">
    <w:name w:val="WW-Absatz-Standardschriftart111"/>
    <w:rsid w:val="002E1C4F"/>
  </w:style>
  <w:style w:type="character" w:customStyle="1" w:styleId="WW-Absatz-Standardschriftart1111">
    <w:name w:val="WW-Absatz-Standardschriftart1111"/>
    <w:rsid w:val="002E1C4F"/>
  </w:style>
  <w:style w:type="character" w:customStyle="1" w:styleId="WW-Absatz-Standardschriftart11111">
    <w:name w:val="WW-Absatz-Standardschriftart11111"/>
    <w:rsid w:val="002E1C4F"/>
  </w:style>
  <w:style w:type="character" w:customStyle="1" w:styleId="WW-Absatz-Standardschriftart111111">
    <w:name w:val="WW-Absatz-Standardschriftart111111"/>
    <w:rsid w:val="002E1C4F"/>
  </w:style>
  <w:style w:type="character" w:customStyle="1" w:styleId="WW-Absatz-Standardschriftart1111111">
    <w:name w:val="WW-Absatz-Standardschriftart1111111"/>
    <w:rsid w:val="002E1C4F"/>
  </w:style>
  <w:style w:type="character" w:customStyle="1" w:styleId="WW-Absatz-Standardschriftart11111111">
    <w:name w:val="WW-Absatz-Standardschriftart11111111"/>
    <w:rsid w:val="002E1C4F"/>
  </w:style>
  <w:style w:type="character" w:customStyle="1" w:styleId="WW-Absatz-Standardschriftart111111111">
    <w:name w:val="WW-Absatz-Standardschriftart111111111"/>
    <w:rsid w:val="002E1C4F"/>
  </w:style>
  <w:style w:type="character" w:customStyle="1" w:styleId="WW-Absatz-Standardschriftart1111111111">
    <w:name w:val="WW-Absatz-Standardschriftart1111111111"/>
    <w:rsid w:val="002E1C4F"/>
  </w:style>
  <w:style w:type="character" w:customStyle="1" w:styleId="WW-Absatz-Standardschriftart11111111111">
    <w:name w:val="WW-Absatz-Standardschriftart11111111111"/>
    <w:rsid w:val="002E1C4F"/>
  </w:style>
  <w:style w:type="character" w:customStyle="1" w:styleId="WW-Absatz-Standardschriftart111111111111">
    <w:name w:val="WW-Absatz-Standardschriftart111111111111"/>
    <w:rsid w:val="002E1C4F"/>
  </w:style>
  <w:style w:type="character" w:customStyle="1" w:styleId="WW-Absatz-Standardschriftart1111111111111">
    <w:name w:val="WW-Absatz-Standardschriftart1111111111111"/>
    <w:rsid w:val="002E1C4F"/>
  </w:style>
  <w:style w:type="character" w:customStyle="1" w:styleId="WW-Absatz-Standardschriftart11111111111111">
    <w:name w:val="WW-Absatz-Standardschriftart11111111111111"/>
    <w:rsid w:val="002E1C4F"/>
  </w:style>
  <w:style w:type="character" w:customStyle="1" w:styleId="WW-Absatz-Standardschriftart111111111111111">
    <w:name w:val="WW-Absatz-Standardschriftart111111111111111"/>
    <w:rsid w:val="002E1C4F"/>
  </w:style>
  <w:style w:type="character" w:customStyle="1" w:styleId="WW-Absatz-Standardschriftart1111111111111111">
    <w:name w:val="WW-Absatz-Standardschriftart1111111111111111"/>
    <w:rsid w:val="002E1C4F"/>
  </w:style>
  <w:style w:type="character" w:customStyle="1" w:styleId="WW-Absatz-Standardschriftart11111111111111111">
    <w:name w:val="WW-Absatz-Standardschriftart11111111111111111"/>
    <w:rsid w:val="002E1C4F"/>
  </w:style>
  <w:style w:type="character" w:customStyle="1" w:styleId="WW-Absatz-Standardschriftart111111111111111111">
    <w:name w:val="WW-Absatz-Standardschriftart111111111111111111"/>
    <w:rsid w:val="002E1C4F"/>
  </w:style>
  <w:style w:type="character" w:customStyle="1" w:styleId="WW-Absatz-Standardschriftart1111111111111111111">
    <w:name w:val="WW-Absatz-Standardschriftart1111111111111111111"/>
    <w:rsid w:val="002E1C4F"/>
  </w:style>
  <w:style w:type="character" w:customStyle="1" w:styleId="WW-Absatz-Standardschriftart11111111111111111111">
    <w:name w:val="WW-Absatz-Standardschriftart11111111111111111111"/>
    <w:rsid w:val="002E1C4F"/>
  </w:style>
  <w:style w:type="character" w:customStyle="1" w:styleId="WW-Absatz-Standardschriftart111111111111111111111">
    <w:name w:val="WW-Absatz-Standardschriftart111111111111111111111"/>
    <w:rsid w:val="002E1C4F"/>
  </w:style>
  <w:style w:type="character" w:customStyle="1" w:styleId="WW-Absatz-Standardschriftart1111111111111111111111">
    <w:name w:val="WW-Absatz-Standardschriftart1111111111111111111111"/>
    <w:rsid w:val="002E1C4F"/>
  </w:style>
  <w:style w:type="character" w:customStyle="1" w:styleId="WW-Absatz-Standardschriftart11111111111111111111111">
    <w:name w:val="WW-Absatz-Standardschriftart11111111111111111111111"/>
    <w:rsid w:val="002E1C4F"/>
  </w:style>
  <w:style w:type="character" w:customStyle="1" w:styleId="WW-Absatz-Standardschriftart111111111111111111111111">
    <w:name w:val="WW-Absatz-Standardschriftart111111111111111111111111"/>
    <w:rsid w:val="002E1C4F"/>
  </w:style>
  <w:style w:type="character" w:customStyle="1" w:styleId="WW-Absatz-Standardschriftart1111111111111111111111111">
    <w:name w:val="WW-Absatz-Standardschriftart1111111111111111111111111"/>
    <w:rsid w:val="002E1C4F"/>
  </w:style>
  <w:style w:type="character" w:customStyle="1" w:styleId="WW-Absatz-Standardschriftart11111111111111111111111111">
    <w:name w:val="WW-Absatz-Standardschriftart11111111111111111111111111"/>
    <w:rsid w:val="002E1C4F"/>
  </w:style>
  <w:style w:type="character" w:customStyle="1" w:styleId="WW-Absatz-Standardschriftart111111111111111111111111111">
    <w:name w:val="WW-Absatz-Standardschriftart111111111111111111111111111"/>
    <w:rsid w:val="002E1C4F"/>
  </w:style>
  <w:style w:type="character" w:customStyle="1" w:styleId="Znakiprzypiswdolnych">
    <w:name w:val="Znaki przypisów dolnych"/>
    <w:rsid w:val="002E1C4F"/>
  </w:style>
  <w:style w:type="character" w:customStyle="1" w:styleId="Znakinumeracji">
    <w:name w:val="Znaki numeracji"/>
    <w:rsid w:val="002E1C4F"/>
  </w:style>
  <w:style w:type="character" w:customStyle="1" w:styleId="Symbolewypunktowania">
    <w:name w:val="Symbole wypunktowania"/>
    <w:rsid w:val="002E1C4F"/>
    <w:rPr>
      <w:rFonts w:ascii="StarSymbol" w:eastAsia="StarSymbol" w:hAnsi="StarSymbol" w:cs="StarSymbol"/>
      <w:sz w:val="18"/>
      <w:szCs w:val="18"/>
    </w:rPr>
  </w:style>
  <w:style w:type="character" w:customStyle="1" w:styleId="Znakiprzypiswkocowych">
    <w:name w:val="Znaki przypisów końcowych"/>
    <w:rsid w:val="002E1C4F"/>
  </w:style>
  <w:style w:type="character" w:customStyle="1" w:styleId="WW8Num3z1">
    <w:name w:val="WW8Num3z1"/>
    <w:rsid w:val="002E1C4F"/>
    <w:rPr>
      <w:rFonts w:ascii="Symbol" w:hAnsi="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2E1C4F"/>
  </w:style>
  <w:style w:type="character" w:customStyle="1" w:styleId="WW-Znakinumeracji">
    <w:name w:val="WW-Znaki numeracji"/>
    <w:rsid w:val="002E1C4F"/>
  </w:style>
  <w:style w:type="character" w:customStyle="1" w:styleId="WW-Symbolewypunktowania">
    <w:name w:val="WW-Symbole wypunktowania"/>
    <w:rsid w:val="002E1C4F"/>
    <w:rPr>
      <w:rFonts w:ascii="StarSymbol" w:eastAsia="StarSymbol" w:hAnsi="StarSymbol" w:cs="StarSymbol"/>
      <w:sz w:val="18"/>
      <w:szCs w:val="18"/>
    </w:rPr>
  </w:style>
  <w:style w:type="character" w:customStyle="1" w:styleId="WW-WW8Num1z0">
    <w:name w:val="WW-WW8Num1z0"/>
    <w:rsid w:val="002E1C4F"/>
    <w:rPr>
      <w:rFonts w:ascii="Times New Roman" w:hAnsi="Times New Roman" w:cs="Times New Roman"/>
    </w:rPr>
  </w:style>
  <w:style w:type="character" w:customStyle="1" w:styleId="WW-Absatz-Standardschriftart11111111111111111111111111111">
    <w:name w:val="WW-Absatz-Standardschriftart11111111111111111111111111111"/>
    <w:rsid w:val="002E1C4F"/>
  </w:style>
  <w:style w:type="character" w:customStyle="1" w:styleId="WW-WW8Num1z01">
    <w:name w:val="WW-WW8Num1z01"/>
    <w:rsid w:val="002E1C4F"/>
    <w:rPr>
      <w:rFonts w:ascii="Times New Roman" w:hAnsi="Times New Roman" w:cs="Times New Roman"/>
    </w:rPr>
  </w:style>
  <w:style w:type="character" w:customStyle="1" w:styleId="WW-Domylnaczcionkaakapitu">
    <w:name w:val="WW-Domyślna czcionka akapitu"/>
    <w:rsid w:val="002E1C4F"/>
  </w:style>
  <w:style w:type="character" w:customStyle="1" w:styleId="WW-WW8Num1z011">
    <w:name w:val="WW-WW8Num1z011"/>
    <w:rsid w:val="002E1C4F"/>
    <w:rPr>
      <w:rFonts w:ascii="Times New Roman" w:hAnsi="Times New Roman" w:cs="Times New Roman"/>
    </w:rPr>
  </w:style>
  <w:style w:type="character" w:customStyle="1" w:styleId="WW-Absatz-Standardschriftart111111111111111111111111111111">
    <w:name w:val="WW-Absatz-Standardschriftart111111111111111111111111111111"/>
    <w:rsid w:val="002E1C4F"/>
  </w:style>
  <w:style w:type="character" w:customStyle="1" w:styleId="WW-WW8Num1z0111">
    <w:name w:val="WW-WW8Num1z0111"/>
    <w:rsid w:val="002E1C4F"/>
    <w:rPr>
      <w:rFonts w:ascii="Times New Roman" w:hAnsi="Times New Roman" w:cs="Times New Roman"/>
    </w:rPr>
  </w:style>
  <w:style w:type="character" w:customStyle="1" w:styleId="WW-Absatz-Standardschriftart1111111111111111111111111111111">
    <w:name w:val="WW-Absatz-Standardschriftart1111111111111111111111111111111"/>
    <w:rsid w:val="002E1C4F"/>
  </w:style>
  <w:style w:type="character" w:customStyle="1" w:styleId="WW-WW8Num1z01111">
    <w:name w:val="WW-WW8Num1z01111"/>
    <w:rsid w:val="002E1C4F"/>
    <w:rPr>
      <w:rFonts w:ascii="Times New Roman" w:hAnsi="Times New Roman" w:cs="Times New Roman"/>
    </w:rPr>
  </w:style>
  <w:style w:type="character" w:customStyle="1" w:styleId="WW-Absatz-Standardschriftart11111111111111111111111111111111">
    <w:name w:val="WW-Absatz-Standardschriftart11111111111111111111111111111111"/>
    <w:rsid w:val="002E1C4F"/>
  </w:style>
  <w:style w:type="character" w:customStyle="1" w:styleId="WW-WW8Num1z011111">
    <w:name w:val="WW-WW8Num1z011111"/>
    <w:rsid w:val="002E1C4F"/>
    <w:rPr>
      <w:rFonts w:ascii="Times New Roman" w:hAnsi="Times New Roman" w:cs="Times New Roman"/>
    </w:rPr>
  </w:style>
  <w:style w:type="character" w:customStyle="1" w:styleId="WW-Absatz-Standardschriftart111111111111111111111111111111111">
    <w:name w:val="WW-Absatz-Standardschriftart111111111111111111111111111111111"/>
    <w:rsid w:val="002E1C4F"/>
  </w:style>
  <w:style w:type="character" w:customStyle="1" w:styleId="WW-WW8Num1z0111111">
    <w:name w:val="WW-WW8Num1z0111111"/>
    <w:rsid w:val="002E1C4F"/>
    <w:rPr>
      <w:rFonts w:ascii="Times New Roman" w:hAnsi="Times New Roman" w:cs="Times New Roman"/>
    </w:rPr>
  </w:style>
  <w:style w:type="character" w:customStyle="1" w:styleId="WW-Absatz-Standardschriftart1111111111111111111111111111111111">
    <w:name w:val="WW-Absatz-Standardschriftart1111111111111111111111111111111111"/>
    <w:rsid w:val="002E1C4F"/>
  </w:style>
  <w:style w:type="character" w:customStyle="1" w:styleId="WW-WW8Num1z01111111">
    <w:name w:val="WW-WW8Num1z01111111"/>
    <w:rsid w:val="002E1C4F"/>
    <w:rPr>
      <w:rFonts w:ascii="Times New Roman" w:hAnsi="Times New Roman" w:cs="Times New Roman"/>
    </w:rPr>
  </w:style>
  <w:style w:type="character" w:customStyle="1" w:styleId="WW-Absatz-Standardschriftart11111111111111111111111111111111111">
    <w:name w:val="WW-Absatz-Standardschriftart11111111111111111111111111111111111"/>
    <w:rsid w:val="002E1C4F"/>
  </w:style>
  <w:style w:type="character" w:customStyle="1" w:styleId="WW-WW8Num1z011111111">
    <w:name w:val="WW-WW8Num1z011111111"/>
    <w:rsid w:val="002E1C4F"/>
    <w:rPr>
      <w:rFonts w:ascii="Times New Roman" w:hAnsi="Times New Roman" w:cs="Times New Roman"/>
    </w:rPr>
  </w:style>
  <w:style w:type="character" w:customStyle="1" w:styleId="WW-Absatz-Standardschriftart111111111111111111111111111111111111">
    <w:name w:val="WW-Absatz-Standardschriftart111111111111111111111111111111111111"/>
    <w:rsid w:val="002E1C4F"/>
  </w:style>
  <w:style w:type="character" w:customStyle="1" w:styleId="WW-WW8Num1z0111111111">
    <w:name w:val="WW-WW8Num1z0111111111"/>
    <w:rsid w:val="002E1C4F"/>
    <w:rPr>
      <w:rFonts w:ascii="Times New Roman" w:hAnsi="Times New Roman" w:cs="Times New Roman"/>
    </w:rPr>
  </w:style>
  <w:style w:type="character" w:customStyle="1" w:styleId="WW-WW8Num2z0">
    <w:name w:val="WW-WW8Num2z0"/>
    <w:rsid w:val="002E1C4F"/>
    <w:rPr>
      <w:rFonts w:ascii="Times New Roman" w:hAnsi="Times New Roman" w:cs="Times New Roman"/>
    </w:rPr>
  </w:style>
  <w:style w:type="character" w:customStyle="1" w:styleId="WW-Absatz-Standardschriftart1111111111111111111111111111111111111">
    <w:name w:val="WW-Absatz-Standardschriftart1111111111111111111111111111111111111"/>
    <w:rsid w:val="002E1C4F"/>
  </w:style>
  <w:style w:type="character" w:customStyle="1" w:styleId="WW-WW8Num1z01111111111">
    <w:name w:val="WW-WW8Num1z01111111111"/>
    <w:rsid w:val="002E1C4F"/>
    <w:rPr>
      <w:rFonts w:ascii="Times New Roman" w:hAnsi="Times New Roman" w:cs="Times New Roman"/>
    </w:rPr>
  </w:style>
  <w:style w:type="character" w:customStyle="1" w:styleId="WW-WW8Num2z01">
    <w:name w:val="WW-WW8Num2z01"/>
    <w:rsid w:val="002E1C4F"/>
    <w:rPr>
      <w:rFonts w:ascii="Times New Roman" w:hAnsi="Times New Roman" w:cs="Times New Roman"/>
    </w:rPr>
  </w:style>
  <w:style w:type="character" w:customStyle="1" w:styleId="WW-WW8Num3z0">
    <w:name w:val="WW-WW8Num3z0"/>
    <w:rsid w:val="002E1C4F"/>
    <w:rPr>
      <w:rFonts w:ascii="Symbol" w:hAnsi="Symbol" w:cs="Symbol"/>
    </w:rPr>
  </w:style>
  <w:style w:type="character" w:customStyle="1" w:styleId="WW-Absatz-Standardschriftart11111111111111111111111111111111111111">
    <w:name w:val="WW-Absatz-Standardschriftart11111111111111111111111111111111111111"/>
    <w:rsid w:val="002E1C4F"/>
  </w:style>
  <w:style w:type="character" w:customStyle="1" w:styleId="WW-WW8Num1z011111111111">
    <w:name w:val="WW-WW8Num1z011111111111"/>
    <w:rsid w:val="002E1C4F"/>
    <w:rPr>
      <w:rFonts w:ascii="Times New Roman" w:hAnsi="Times New Roman" w:cs="Times New Roman"/>
    </w:rPr>
  </w:style>
  <w:style w:type="character" w:customStyle="1" w:styleId="WW-WW8Num2z011">
    <w:name w:val="WW-WW8Num2z011"/>
    <w:rsid w:val="002E1C4F"/>
    <w:rPr>
      <w:rFonts w:ascii="Symbol" w:hAnsi="Symbol" w:cs="Symbol"/>
    </w:rPr>
  </w:style>
  <w:style w:type="character" w:customStyle="1" w:styleId="WW-WW8Num3z01">
    <w:name w:val="WW-WW8Num3z01"/>
    <w:rsid w:val="002E1C4F"/>
    <w:rPr>
      <w:rFonts w:ascii="Times New Roman" w:hAnsi="Times New Roman" w:cs="Times New Roman"/>
    </w:rPr>
  </w:style>
  <w:style w:type="character" w:customStyle="1" w:styleId="WW8Num4z0">
    <w:name w:val="WW8Num4z0"/>
    <w:rsid w:val="002E1C4F"/>
    <w:rPr>
      <w:rFonts w:ascii="Symbol" w:hAnsi="Symbol" w:cs="Symbol"/>
    </w:rPr>
  </w:style>
  <w:style w:type="character" w:customStyle="1" w:styleId="WW8Num5z0">
    <w:name w:val="WW8Num5z0"/>
    <w:rsid w:val="002E1C4F"/>
    <w:rPr>
      <w:rFonts w:ascii="Symbol" w:hAnsi="Symbol" w:cs="Symbol"/>
    </w:rPr>
  </w:style>
  <w:style w:type="character" w:customStyle="1" w:styleId="WW-Domylnaczcionkaakapitu1">
    <w:name w:val="WW-Domyślna czcionka akapitu1"/>
    <w:rsid w:val="002E1C4F"/>
  </w:style>
  <w:style w:type="character" w:customStyle="1" w:styleId="WW-NumberingSymbols">
    <w:name w:val="WW-Numbering Symbols"/>
    <w:rsid w:val="002E1C4F"/>
  </w:style>
  <w:style w:type="character" w:customStyle="1" w:styleId="WW-NumberingSymbols1">
    <w:name w:val="WW-Numbering Symbols1"/>
    <w:rsid w:val="002E1C4F"/>
  </w:style>
  <w:style w:type="character" w:customStyle="1" w:styleId="WW-NumberingSymbols11">
    <w:name w:val="WW-Numbering Symbols11"/>
    <w:rsid w:val="002E1C4F"/>
  </w:style>
  <w:style w:type="character" w:customStyle="1" w:styleId="WW-NumberingSymbols111">
    <w:name w:val="WW-Numbering Symbols111"/>
    <w:rsid w:val="002E1C4F"/>
  </w:style>
  <w:style w:type="character" w:customStyle="1" w:styleId="WW-NumberingSymbols1111">
    <w:name w:val="WW-Numbering Symbols1111"/>
    <w:rsid w:val="002E1C4F"/>
  </w:style>
  <w:style w:type="character" w:customStyle="1" w:styleId="WW-NumberingSymbols11111">
    <w:name w:val="WW-Numbering Symbols11111"/>
    <w:rsid w:val="002E1C4F"/>
  </w:style>
  <w:style w:type="character" w:customStyle="1" w:styleId="WW-NumberingSymbols111111">
    <w:name w:val="WW-Numbering Symbols111111"/>
    <w:rsid w:val="002E1C4F"/>
  </w:style>
  <w:style w:type="character" w:customStyle="1" w:styleId="WW-NumberingSymbols1111111">
    <w:name w:val="WW-Numbering Symbols1111111"/>
    <w:rsid w:val="002E1C4F"/>
  </w:style>
  <w:style w:type="character" w:customStyle="1" w:styleId="WW-NumberingSymbols11111111">
    <w:name w:val="WW-Numbering Symbols11111111"/>
    <w:rsid w:val="002E1C4F"/>
  </w:style>
  <w:style w:type="character" w:customStyle="1" w:styleId="WW-NumberingSymbols111111111">
    <w:name w:val="WW-Numbering Symbols111111111"/>
    <w:rsid w:val="002E1C4F"/>
  </w:style>
  <w:style w:type="character" w:customStyle="1" w:styleId="WW-NumberingSymbols1111111111">
    <w:name w:val="WW-Numbering Symbols1111111111"/>
    <w:rsid w:val="002E1C4F"/>
  </w:style>
  <w:style w:type="character" w:customStyle="1" w:styleId="WW-Bullets">
    <w:name w:val="WW-Bullets"/>
    <w:rsid w:val="002E1C4F"/>
    <w:rPr>
      <w:rFonts w:ascii="StarSymbol" w:eastAsia="StarSymbol" w:hAnsi="StarSymbol" w:cs="StarSymbol"/>
      <w:sz w:val="18"/>
      <w:szCs w:val="18"/>
    </w:rPr>
  </w:style>
  <w:style w:type="character" w:customStyle="1" w:styleId="WW-Bullets1">
    <w:name w:val="WW-Bullets1"/>
    <w:rsid w:val="002E1C4F"/>
    <w:rPr>
      <w:rFonts w:ascii="StarSymbol" w:eastAsia="StarSymbol" w:hAnsi="StarSymbol" w:cs="StarSymbol"/>
      <w:sz w:val="18"/>
      <w:szCs w:val="18"/>
    </w:rPr>
  </w:style>
  <w:style w:type="character" w:customStyle="1" w:styleId="WW-Bullets11">
    <w:name w:val="WW-Bullets11"/>
    <w:rsid w:val="002E1C4F"/>
    <w:rPr>
      <w:rFonts w:ascii="StarSymbol" w:eastAsia="StarSymbol" w:hAnsi="StarSymbol" w:cs="StarSymbol"/>
      <w:sz w:val="18"/>
      <w:szCs w:val="18"/>
    </w:rPr>
  </w:style>
  <w:style w:type="character" w:customStyle="1" w:styleId="WW-Bullets111">
    <w:name w:val="WW-Bullets111"/>
    <w:rsid w:val="002E1C4F"/>
    <w:rPr>
      <w:rFonts w:ascii="StarSymbol" w:eastAsia="StarSymbol" w:hAnsi="StarSymbol" w:cs="StarSymbol"/>
      <w:sz w:val="18"/>
      <w:szCs w:val="18"/>
    </w:rPr>
  </w:style>
  <w:style w:type="character" w:customStyle="1" w:styleId="WW-Bullets1111">
    <w:name w:val="WW-Bullets1111"/>
    <w:rsid w:val="002E1C4F"/>
    <w:rPr>
      <w:rFonts w:ascii="StarSymbol" w:eastAsia="StarSymbol" w:hAnsi="StarSymbol" w:cs="StarSymbol"/>
      <w:sz w:val="18"/>
      <w:szCs w:val="18"/>
    </w:rPr>
  </w:style>
  <w:style w:type="character" w:customStyle="1" w:styleId="WW-Bullets11111">
    <w:name w:val="WW-Bullets11111"/>
    <w:rsid w:val="002E1C4F"/>
    <w:rPr>
      <w:rFonts w:ascii="StarSymbol" w:eastAsia="StarSymbol" w:hAnsi="StarSymbol" w:cs="StarSymbol"/>
      <w:sz w:val="18"/>
      <w:szCs w:val="18"/>
    </w:rPr>
  </w:style>
  <w:style w:type="character" w:customStyle="1" w:styleId="WW-Bullets111111">
    <w:name w:val="WW-Bullets111111"/>
    <w:rsid w:val="002E1C4F"/>
    <w:rPr>
      <w:rFonts w:ascii="StarSymbol" w:eastAsia="StarSymbol" w:hAnsi="StarSymbol" w:cs="StarSymbol"/>
      <w:sz w:val="18"/>
      <w:szCs w:val="18"/>
    </w:rPr>
  </w:style>
  <w:style w:type="character" w:customStyle="1" w:styleId="WW-Bullets1111111">
    <w:name w:val="WW-Bullets1111111"/>
    <w:rsid w:val="002E1C4F"/>
    <w:rPr>
      <w:rFonts w:ascii="StarSymbol" w:eastAsia="StarSymbol" w:hAnsi="StarSymbol" w:cs="StarSymbol"/>
      <w:sz w:val="18"/>
      <w:szCs w:val="18"/>
    </w:rPr>
  </w:style>
  <w:style w:type="character" w:customStyle="1" w:styleId="WW-Bullets11111111">
    <w:name w:val="WW-Bullets11111111"/>
    <w:rsid w:val="002E1C4F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2E1C4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Tekstpodstawowy">
    <w:name w:val="Body Text"/>
    <w:basedOn w:val="Normalny"/>
    <w:rsid w:val="002E1C4F"/>
    <w:pPr>
      <w:spacing w:after="120"/>
    </w:pPr>
  </w:style>
  <w:style w:type="paragraph" w:styleId="Lista">
    <w:name w:val="List"/>
    <w:basedOn w:val="Tekstpodstawowy"/>
    <w:rsid w:val="002E1C4F"/>
    <w:rPr>
      <w:rFonts w:cs="Tahoma"/>
    </w:rPr>
  </w:style>
  <w:style w:type="paragraph" w:customStyle="1" w:styleId="Podpis1">
    <w:name w:val="Podpis1"/>
    <w:basedOn w:val="Normalny"/>
    <w:rsid w:val="002E1C4F"/>
    <w:pPr>
      <w:suppressLineNumbers/>
      <w:spacing w:before="120" w:after="120"/>
    </w:pPr>
    <w:rPr>
      <w:i/>
      <w:iCs/>
      <w:sz w:val="20"/>
    </w:rPr>
  </w:style>
  <w:style w:type="paragraph" w:customStyle="1" w:styleId="Indeks">
    <w:name w:val="Indeks"/>
    <w:basedOn w:val="Normalny"/>
    <w:rsid w:val="002E1C4F"/>
    <w:pPr>
      <w:suppressLineNumbers/>
    </w:pPr>
  </w:style>
  <w:style w:type="paragraph" w:styleId="Nagwek">
    <w:name w:val="header"/>
    <w:basedOn w:val="Normalny"/>
    <w:next w:val="Tekstpodstawowy"/>
    <w:rsid w:val="002E1C4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Tekstpodstawowywcity">
    <w:name w:val="Body Text Indent"/>
    <w:basedOn w:val="Normalny"/>
    <w:rsid w:val="002E1C4F"/>
    <w:pPr>
      <w:tabs>
        <w:tab w:val="left" w:pos="2694"/>
      </w:tabs>
      <w:ind w:left="284" w:hanging="284"/>
      <w:jc w:val="left"/>
    </w:pPr>
    <w:rPr>
      <w:rFonts w:ascii="Arial" w:hAnsi="Arial" w:cs="Arial"/>
      <w:sz w:val="22"/>
    </w:rPr>
  </w:style>
  <w:style w:type="paragraph" w:customStyle="1" w:styleId="Nagwek100">
    <w:name w:val="Nagłówek 10"/>
    <w:basedOn w:val="Nagwek"/>
    <w:next w:val="Tekstpodstawowy"/>
    <w:rsid w:val="002E1C4F"/>
    <w:pPr>
      <w:tabs>
        <w:tab w:val="num" w:pos="0"/>
      </w:tabs>
    </w:pPr>
    <w:rPr>
      <w:b/>
      <w:bCs/>
      <w:sz w:val="21"/>
      <w:szCs w:val="21"/>
    </w:rPr>
  </w:style>
  <w:style w:type="paragraph" w:customStyle="1" w:styleId="Zawartotabeli">
    <w:name w:val="Zawartość tabeli"/>
    <w:basedOn w:val="Tekstpodstawowy"/>
    <w:rsid w:val="002E1C4F"/>
    <w:pPr>
      <w:suppressLineNumbers/>
    </w:pPr>
  </w:style>
  <w:style w:type="paragraph" w:customStyle="1" w:styleId="Nagwektabeli">
    <w:name w:val="Nagłówek tabeli"/>
    <w:basedOn w:val="Zawartotabeli"/>
    <w:rsid w:val="002E1C4F"/>
    <w:pPr>
      <w:jc w:val="center"/>
    </w:pPr>
    <w:rPr>
      <w:b/>
      <w:bCs/>
      <w:i/>
      <w:iCs/>
    </w:rPr>
  </w:style>
  <w:style w:type="paragraph" w:customStyle="1" w:styleId="WW-Nagwek">
    <w:name w:val="WW-Nagłówek"/>
    <w:basedOn w:val="Normalny"/>
    <w:next w:val="Tekstpodstawowy"/>
    <w:rsid w:val="002E1C4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Zawartotabeli">
    <w:name w:val="WW-Zawartość tabeli"/>
    <w:basedOn w:val="Tekstpodstawowy"/>
    <w:rsid w:val="002E1C4F"/>
    <w:pPr>
      <w:suppressLineNumbers/>
    </w:pPr>
  </w:style>
  <w:style w:type="paragraph" w:customStyle="1" w:styleId="WW-Nagwektabeli">
    <w:name w:val="WW-Nagłówek tabeli"/>
    <w:basedOn w:val="WW-Zawartotabeli"/>
    <w:rsid w:val="002E1C4F"/>
    <w:pPr>
      <w:jc w:val="center"/>
    </w:pPr>
    <w:rPr>
      <w:b/>
      <w:bCs/>
      <w:i/>
      <w:iCs/>
    </w:rPr>
  </w:style>
  <w:style w:type="paragraph" w:customStyle="1" w:styleId="WW-Podpis">
    <w:name w:val="WW-Podpis"/>
    <w:basedOn w:val="Normalny"/>
    <w:rsid w:val="002E1C4F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rsid w:val="002E1C4F"/>
    <w:pPr>
      <w:suppressLineNumbers/>
    </w:pPr>
    <w:rPr>
      <w:rFonts w:cs="Tahoma"/>
    </w:rPr>
  </w:style>
  <w:style w:type="paragraph" w:customStyle="1" w:styleId="WW-Tekstpodstawowy3">
    <w:name w:val="WW-Tekst podstawowy 3"/>
    <w:basedOn w:val="Normalny"/>
    <w:rsid w:val="002E1C4F"/>
    <w:pPr>
      <w:jc w:val="left"/>
    </w:pPr>
    <w:rPr>
      <w:rFonts w:ascii="Arial" w:hAnsi="Arial" w:cs="Arial"/>
      <w:sz w:val="22"/>
    </w:rPr>
  </w:style>
  <w:style w:type="paragraph" w:customStyle="1" w:styleId="WW-Tekstpodstawowywcity2">
    <w:name w:val="WW-Tekst podstawowy wcięty 2"/>
    <w:basedOn w:val="Normalny"/>
    <w:rsid w:val="002E1C4F"/>
    <w:pPr>
      <w:tabs>
        <w:tab w:val="left" w:pos="2694"/>
      </w:tabs>
      <w:ind w:left="284" w:hanging="284"/>
      <w:jc w:val="left"/>
    </w:pPr>
    <w:rPr>
      <w:rFonts w:ascii="Arial" w:hAnsi="Arial" w:cs="Arial"/>
      <w:b/>
      <w:sz w:val="22"/>
    </w:rPr>
  </w:style>
  <w:style w:type="paragraph" w:customStyle="1" w:styleId="WW-Tekstpodstawowywcity3">
    <w:name w:val="WW-Tekst podstawowy wcięty 3"/>
    <w:basedOn w:val="Normalny"/>
    <w:rsid w:val="002E1C4F"/>
    <w:pPr>
      <w:ind w:left="284"/>
      <w:jc w:val="left"/>
    </w:pPr>
    <w:rPr>
      <w:rFonts w:ascii="Arial" w:hAnsi="Arial" w:cs="Arial"/>
      <w:sz w:val="22"/>
    </w:rPr>
  </w:style>
  <w:style w:type="paragraph" w:styleId="Stopka">
    <w:name w:val="footer"/>
    <w:basedOn w:val="Normalny"/>
    <w:rsid w:val="002E1C4F"/>
    <w:pPr>
      <w:suppressLineNumbers/>
      <w:tabs>
        <w:tab w:val="center" w:pos="4706"/>
        <w:tab w:val="right" w:pos="9412"/>
      </w:tabs>
    </w:pPr>
  </w:style>
  <w:style w:type="table" w:styleId="Tabela-Siatka">
    <w:name w:val="Table Grid"/>
    <w:basedOn w:val="Standardowy"/>
    <w:uiPriority w:val="59"/>
    <w:rsid w:val="00AD0D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305C1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5C14"/>
    <w:rPr>
      <w:lang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5C14"/>
    <w:rPr>
      <w:vertAlign w:val="superscript"/>
    </w:rPr>
  </w:style>
  <w:style w:type="character" w:customStyle="1" w:styleId="DeltaViewInsertion">
    <w:name w:val="DeltaView Insertion"/>
    <w:rsid w:val="00305C14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DOLMED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DOLMED</dc:creator>
  <cp:lastModifiedBy>admin</cp:lastModifiedBy>
  <cp:revision>3</cp:revision>
  <cp:lastPrinted>2019-08-02T08:48:00Z</cp:lastPrinted>
  <dcterms:created xsi:type="dcterms:W3CDTF">2019-08-02T08:49:00Z</dcterms:created>
  <dcterms:modified xsi:type="dcterms:W3CDTF">2019-08-13T10:52:00Z</dcterms:modified>
</cp:coreProperties>
</file>