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0277" w:rsidRPr="000B44D4" w:rsidRDefault="00073448" w:rsidP="00B055AF">
      <w:pPr>
        <w:tabs>
          <w:tab w:val="left" w:pos="2694"/>
        </w:tabs>
        <w:spacing w:after="24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`</w:t>
      </w:r>
      <w:r w:rsidR="00624E45">
        <w:rPr>
          <w:rFonts w:ascii="Clear Sans" w:hAnsi="Clear Sans" w:cs="Clear Sans"/>
          <w:sz w:val="20"/>
        </w:rPr>
        <w:t>załącznik nr 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2"/>
      </w:tblGrid>
      <w:tr w:rsidR="00AD0D26" w:rsidRPr="00624E45" w:rsidTr="00067918">
        <w:trPr>
          <w:trHeight w:val="372"/>
        </w:trPr>
        <w:tc>
          <w:tcPr>
            <w:tcW w:w="7512" w:type="dxa"/>
            <w:vAlign w:val="center"/>
          </w:tcPr>
          <w:p w:rsidR="00AD0D26" w:rsidRPr="005D62D5" w:rsidRDefault="00A87C36" w:rsidP="00624E45">
            <w:pPr>
              <w:tabs>
                <w:tab w:val="left" w:pos="2694"/>
              </w:tabs>
              <w:jc w:val="center"/>
              <w:rPr>
                <w:rFonts w:ascii="Clear Sans" w:hAnsi="Clear Sans" w:cs="Clear Sans"/>
                <w:b/>
                <w:sz w:val="28"/>
                <w:szCs w:val="28"/>
              </w:rPr>
            </w:pPr>
            <w:r w:rsidRPr="005D62D5">
              <w:rPr>
                <w:rFonts w:ascii="Clear Sans" w:hAnsi="Clear Sans" w:cs="Clear Sans"/>
                <w:b/>
                <w:sz w:val="28"/>
                <w:szCs w:val="28"/>
              </w:rPr>
              <w:t>OFERTA WYKONAWCY</w:t>
            </w:r>
          </w:p>
        </w:tc>
      </w:tr>
    </w:tbl>
    <w:p w:rsidR="00624E45" w:rsidRDefault="00624E45" w:rsidP="000B44D4">
      <w:pPr>
        <w:tabs>
          <w:tab w:val="left" w:pos="2694"/>
        </w:tabs>
        <w:rPr>
          <w:rFonts w:ascii="Clear Sans" w:hAnsi="Clear Sans" w:cs="Clear Sans"/>
          <w:b/>
          <w:sz w:val="14"/>
          <w:szCs w:val="14"/>
        </w:rPr>
      </w:pPr>
    </w:p>
    <w:p w:rsidR="00624E45" w:rsidRPr="005D62D5" w:rsidRDefault="000B44D4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 w:rsidRPr="005D62D5">
        <w:rPr>
          <w:rFonts w:ascii="Clear Sans" w:hAnsi="Clear Sans" w:cs="Clear Sans"/>
          <w:sz w:val="20"/>
        </w:rPr>
        <w:t xml:space="preserve"> </w:t>
      </w:r>
      <w:r w:rsidR="00624E45" w:rsidRPr="005D62D5">
        <w:rPr>
          <w:rFonts w:ascii="Clear Sans" w:hAnsi="Clear Sans" w:cs="Clear Sans"/>
          <w:sz w:val="20"/>
        </w:rPr>
        <w:t>w postępowaniu o udzielenie zamówienia publicznego w trybie przetargu nieograniczonego na</w:t>
      </w:r>
    </w:p>
    <w:p w:rsidR="00C84FC8" w:rsidRPr="005D62D5" w:rsidRDefault="00C84FC8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 w:rsidRPr="005D62D5">
        <w:rPr>
          <w:rFonts w:ascii="Clear Sans" w:hAnsi="Clear Sans" w:cs="Clear Sans"/>
          <w:b/>
          <w:bCs/>
          <w:sz w:val="20"/>
        </w:rPr>
        <w:t>USŁUGI SPRZĄ</w:t>
      </w:r>
      <w:r w:rsidR="00171731" w:rsidRPr="005D62D5">
        <w:rPr>
          <w:rFonts w:ascii="Clear Sans" w:hAnsi="Clear Sans" w:cs="Clear Sans"/>
          <w:b/>
          <w:bCs/>
          <w:sz w:val="20"/>
        </w:rPr>
        <w:t xml:space="preserve">TANIA I UTRZYMANIA CZYSTOŚCI W BUDYNKU </w:t>
      </w:r>
    </w:p>
    <w:p w:rsidR="00624E45" w:rsidRPr="005D62D5" w:rsidRDefault="00C84FC8">
      <w:pPr>
        <w:ind w:left="284" w:hanging="284"/>
        <w:jc w:val="center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bCs/>
          <w:sz w:val="20"/>
        </w:rPr>
        <w:t>P</w:t>
      </w:r>
      <w:r w:rsidR="00171731" w:rsidRPr="005D62D5">
        <w:rPr>
          <w:rFonts w:ascii="Clear Sans" w:hAnsi="Clear Sans" w:cs="Clear Sans"/>
          <w:b/>
          <w:bCs/>
          <w:sz w:val="20"/>
        </w:rPr>
        <w:t>RZYCHODNI DCM  DOLMED S.A.</w:t>
      </w:r>
    </w:p>
    <w:p w:rsidR="00624E45" w:rsidRDefault="00B055AF" w:rsidP="00E95463">
      <w:pPr>
        <w:ind w:left="284" w:hanging="284"/>
        <w:jc w:val="center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[nr sprawy: DIG.290.</w:t>
      </w:r>
      <w:r w:rsidR="00C9050C">
        <w:rPr>
          <w:rFonts w:ascii="Clear Sans" w:hAnsi="Clear Sans" w:cs="Clear Sans"/>
          <w:sz w:val="20"/>
        </w:rPr>
        <w:t>3</w:t>
      </w:r>
      <w:r w:rsidR="00624E45" w:rsidRPr="005D62D5">
        <w:rPr>
          <w:rFonts w:ascii="Clear Sans" w:hAnsi="Clear Sans" w:cs="Clear Sans"/>
          <w:sz w:val="20"/>
        </w:rPr>
        <w:t>.20</w:t>
      </w:r>
      <w:r w:rsidR="00073448">
        <w:rPr>
          <w:rFonts w:ascii="Clear Sans" w:hAnsi="Clear Sans" w:cs="Clear Sans"/>
          <w:sz w:val="20"/>
        </w:rPr>
        <w:t>20</w:t>
      </w:r>
      <w:r w:rsidR="00624E45" w:rsidRPr="005D62D5">
        <w:rPr>
          <w:rFonts w:ascii="Clear Sans" w:hAnsi="Clear Sans" w:cs="Clear Sans"/>
          <w:sz w:val="20"/>
        </w:rPr>
        <w:t>]</w:t>
      </w:r>
    </w:p>
    <w:p w:rsidR="00414CBA" w:rsidRPr="005D62D5" w:rsidRDefault="00414CBA" w:rsidP="00E95463">
      <w:pPr>
        <w:ind w:left="284" w:hanging="284"/>
        <w:jc w:val="center"/>
        <w:rPr>
          <w:rFonts w:ascii="Clear Sans" w:hAnsi="Clear Sans" w:cs="Clear Sans"/>
          <w:sz w:val="20"/>
        </w:rPr>
      </w:pPr>
    </w:p>
    <w:p w:rsidR="009E015A" w:rsidRDefault="009E015A">
      <w:pPr>
        <w:ind w:left="284" w:hanging="284"/>
        <w:jc w:val="center"/>
        <w:rPr>
          <w:rFonts w:ascii="Clear Sans" w:hAnsi="Clear Sans" w:cs="Clear Sans"/>
          <w:sz w:val="10"/>
          <w:szCs w:val="10"/>
        </w:rPr>
      </w:pPr>
    </w:p>
    <w:p w:rsidR="005D62D5" w:rsidRPr="009E2107" w:rsidRDefault="005D62D5" w:rsidP="009E2107">
      <w:pPr>
        <w:ind w:left="284" w:hanging="284"/>
        <w:jc w:val="center"/>
        <w:rPr>
          <w:rFonts w:ascii="Clear Sans" w:hAnsi="Clear Sans" w:cs="Clear Sans"/>
          <w:sz w:val="2"/>
          <w:szCs w:val="2"/>
        </w:rPr>
      </w:pPr>
    </w:p>
    <w:p w:rsidR="00624E45" w:rsidRPr="005D62D5" w:rsidRDefault="00624E45">
      <w:pPr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 xml:space="preserve">Oświadczam, że </w:t>
      </w:r>
      <w:r w:rsidRPr="005D62D5">
        <w:rPr>
          <w:rFonts w:ascii="Clear Sans" w:hAnsi="Clear Sans" w:cs="Clear Sans"/>
          <w:b/>
          <w:bCs/>
          <w:sz w:val="20"/>
        </w:rPr>
        <w:t>Wykonawca</w:t>
      </w:r>
      <w:r w:rsidRPr="005D62D5">
        <w:rPr>
          <w:rFonts w:ascii="Clear Sans" w:hAnsi="Clear Sans" w:cs="Clear Sans"/>
          <w:sz w:val="20"/>
        </w:rPr>
        <w:t>: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 w:rsidRPr="005D62D5">
        <w:rPr>
          <w:rFonts w:ascii="Clear Sans" w:hAnsi="Clear Sans" w:cs="Clear Sans"/>
          <w:sz w:val="20"/>
        </w:rPr>
        <w:t>[pełna nazwa]</w:t>
      </w:r>
      <w:r>
        <w:rPr>
          <w:rFonts w:ascii="Clear Sans" w:hAnsi="Clear Sans" w:cs="Clear Sans"/>
          <w:sz w:val="18"/>
          <w:szCs w:val="18"/>
        </w:rPr>
        <w:t xml:space="preserve"> ______________________________________________________________________________________</w:t>
      </w:r>
      <w:r w:rsidR="003765BE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 xml:space="preserve"> </w:t>
      </w:r>
    </w:p>
    <w:p w:rsidR="00624E45" w:rsidRPr="00E95463" w:rsidRDefault="00624E45" w:rsidP="004C4593">
      <w:pPr>
        <w:tabs>
          <w:tab w:val="left" w:pos="2694"/>
        </w:tabs>
        <w:rPr>
          <w:rFonts w:ascii="Clear Sans" w:hAnsi="Clear Sans" w:cs="Clear Sans"/>
          <w:sz w:val="20"/>
        </w:rPr>
      </w:pPr>
    </w:p>
    <w:p w:rsidR="00624E45" w:rsidRPr="00295326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 xml:space="preserve">[pełny adres] </w:t>
      </w:r>
      <w:r w:rsidRPr="00295326">
        <w:rPr>
          <w:rFonts w:ascii="Clear Sans" w:hAnsi="Clear Sans" w:cs="Clear Sans"/>
          <w:sz w:val="18"/>
          <w:szCs w:val="18"/>
          <w:lang w:val="en-US"/>
        </w:rPr>
        <w:t>_______________________________________________________________________________________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>[tel.]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   </w:t>
      </w:r>
      <w:r w:rsidRPr="005D62D5">
        <w:rPr>
          <w:rFonts w:ascii="Clear Sans" w:hAnsi="Clear Sans" w:cs="Clear Sans"/>
          <w:sz w:val="20"/>
          <w:lang w:val="en-US"/>
        </w:rPr>
        <w:t>[fax]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   </w:t>
      </w:r>
      <w:r w:rsidRPr="005D62D5">
        <w:rPr>
          <w:rFonts w:ascii="Clear Sans" w:hAnsi="Clear Sans" w:cs="Clear Sans"/>
          <w:sz w:val="20"/>
          <w:lang w:val="en-US"/>
        </w:rPr>
        <w:t>[e-mail]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____________________________________</w:t>
      </w:r>
      <w:r w:rsidR="009C0277" w:rsidRPr="009C0277">
        <w:rPr>
          <w:rFonts w:ascii="Clear Sans" w:hAnsi="Clear Sans" w:cs="Clear Sans"/>
          <w:sz w:val="18"/>
          <w:szCs w:val="18"/>
          <w:lang w:val="en-US"/>
        </w:rPr>
        <w:t xml:space="preserve"> </w:t>
      </w:r>
    </w:p>
    <w:p w:rsidR="00624E45" w:rsidRPr="00E95463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  <w:r w:rsidRPr="005D62D5">
        <w:rPr>
          <w:rFonts w:ascii="Clear Sans" w:hAnsi="Clear Sans" w:cs="Clear Sans"/>
          <w:sz w:val="20"/>
          <w:lang w:val="en-US"/>
        </w:rPr>
        <w:t>[NIP]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___________________________  </w:t>
      </w:r>
      <w:r w:rsidRPr="005D62D5">
        <w:rPr>
          <w:rFonts w:ascii="Clear Sans" w:hAnsi="Clear Sans" w:cs="Clear Sans"/>
          <w:sz w:val="20"/>
          <w:lang w:val="en-US"/>
        </w:rPr>
        <w:t xml:space="preserve"> [REGON]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_________________________ </w:t>
      </w:r>
      <w:r w:rsidRPr="005D62D5">
        <w:rPr>
          <w:rFonts w:ascii="Clear Sans" w:hAnsi="Clear Sans" w:cs="Clear Sans"/>
          <w:sz w:val="20"/>
          <w:lang w:val="en-US"/>
        </w:rPr>
        <w:t xml:space="preserve"> [KRS]</w:t>
      </w:r>
      <w:r w:rsidRPr="009C0277">
        <w:rPr>
          <w:rFonts w:ascii="Clear Sans" w:hAnsi="Clear Sans" w:cs="Clear Sans"/>
          <w:sz w:val="18"/>
          <w:szCs w:val="18"/>
          <w:lang w:val="en-US"/>
        </w:rPr>
        <w:t xml:space="preserve"> _______________________</w:t>
      </w:r>
    </w:p>
    <w:p w:rsidR="00624E45" w:rsidRDefault="00624E4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5D62D5" w:rsidRPr="009C0277" w:rsidRDefault="005D62D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 w:rsidP="004C4593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9625B" w:rsidRPr="005D62D5" w:rsidRDefault="007C2854" w:rsidP="00067918">
      <w:pPr>
        <w:spacing w:after="60"/>
        <w:rPr>
          <w:sz w:val="20"/>
        </w:rPr>
      </w:pPr>
      <w:r w:rsidRPr="005D62D5">
        <w:rPr>
          <w:rFonts w:ascii="Clear Sans" w:hAnsi="Clear Sans" w:cs="Clear Sans"/>
          <w:b/>
          <w:sz w:val="20"/>
        </w:rPr>
        <w:t>1.</w:t>
      </w:r>
      <w:r w:rsidRPr="005D62D5">
        <w:rPr>
          <w:rFonts w:ascii="Clear Sans" w:hAnsi="Clear Sans" w:cs="Clear Sans"/>
          <w:sz w:val="20"/>
        </w:rPr>
        <w:t xml:space="preserve">  </w:t>
      </w:r>
      <w:r w:rsidR="00624E45" w:rsidRPr="005D62D5">
        <w:rPr>
          <w:rFonts w:ascii="Clear Sans" w:hAnsi="Clear Sans" w:cs="Clear Sans"/>
          <w:sz w:val="20"/>
        </w:rPr>
        <w:t xml:space="preserve">oferuje realizację przedmiotu zamówienia w </w:t>
      </w:r>
      <w:r w:rsidR="00624E45" w:rsidRPr="005D62D5">
        <w:rPr>
          <w:rFonts w:ascii="Clear Sans" w:hAnsi="Clear Sans" w:cs="Clear Sans"/>
          <w:bCs/>
          <w:sz w:val="20"/>
        </w:rPr>
        <w:t>cenie</w:t>
      </w:r>
      <w:r w:rsidR="00B06E71" w:rsidRPr="005D62D5">
        <w:rPr>
          <w:rFonts w:ascii="Clear Sans" w:hAnsi="Clear Sans" w:cs="Clear Sans"/>
          <w:bCs/>
          <w:sz w:val="20"/>
        </w:rPr>
        <w:t xml:space="preserve"> (w zł)</w:t>
      </w:r>
      <w:r w:rsidR="00624E45" w:rsidRPr="005D62D5">
        <w:rPr>
          <w:rFonts w:ascii="Clear Sans" w:hAnsi="Clear Sans" w:cs="Clear Sans"/>
          <w:sz w:val="20"/>
        </w:rPr>
        <w:t xml:space="preserve">:  </w:t>
      </w:r>
    </w:p>
    <w:p w:rsidR="0069625B" w:rsidRDefault="0069625B" w:rsidP="0069625B">
      <w:pPr>
        <w:rPr>
          <w:sz w:val="8"/>
          <w:szCs w:val="8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1559"/>
        <w:gridCol w:w="2127"/>
        <w:gridCol w:w="2338"/>
        <w:gridCol w:w="1631"/>
      </w:tblGrid>
      <w:tr w:rsidR="00073448" w:rsidTr="00136C08">
        <w:trPr>
          <w:trHeight w:val="62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Wynagrodzenie miesięczne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Liczba m-cy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  <w:r w:rsidRPr="005D62D5">
              <w:rPr>
                <w:rFonts w:ascii="Clear Sans" w:hAnsi="Clear Sans" w:cs="Clear Sans"/>
                <w:sz w:val="20"/>
              </w:rPr>
              <w:t>Wartość netto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 w:rsidRPr="00073448">
              <w:rPr>
                <w:rFonts w:ascii="Clear Sans" w:hAnsi="Clear Sans" w:cs="Clear Sans"/>
                <w:sz w:val="20"/>
              </w:rPr>
              <w:t>Wartość podatku VAT (23%)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>
              <w:rPr>
                <w:rFonts w:ascii="Clear Sans" w:hAnsi="Clear Sans" w:cs="Clear Sans"/>
                <w:sz w:val="20"/>
              </w:rPr>
              <w:t>Wartość brutto</w:t>
            </w:r>
          </w:p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</w:p>
        </w:tc>
      </w:tr>
      <w:tr w:rsidR="00073448" w:rsidTr="00136C08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3448" w:rsidRPr="00767E5A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Clear Sans" w:hAnsi="Clear Sans" w:cs="Clear Sans"/>
                <w:sz w:val="20"/>
              </w:rPr>
            </w:pPr>
            <w:r w:rsidRPr="00767E5A">
              <w:rPr>
                <w:rFonts w:ascii="Clear Sans" w:hAnsi="Clear Sans" w:cs="Clear Sans"/>
                <w:sz w:val="20"/>
              </w:rPr>
              <w:t>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3448" w:rsidRPr="005D62D5" w:rsidRDefault="00073448" w:rsidP="00136C08">
            <w:pPr>
              <w:pStyle w:val="Zawartotabeli"/>
              <w:snapToGrid w:val="0"/>
              <w:spacing w:after="0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2F17CD" w:rsidRPr="009E2107" w:rsidRDefault="002F17CD" w:rsidP="009E2107">
      <w:pPr>
        <w:tabs>
          <w:tab w:val="left" w:pos="311"/>
        </w:tabs>
        <w:spacing w:before="60"/>
        <w:rPr>
          <w:rFonts w:ascii="Clear Sans" w:hAnsi="Clear Sans"/>
          <w:sz w:val="14"/>
          <w:szCs w:val="14"/>
        </w:rPr>
      </w:pPr>
    </w:p>
    <w:p w:rsidR="002F17CD" w:rsidRPr="00FE38A9" w:rsidRDefault="002F17CD" w:rsidP="00FE38A9">
      <w:pPr>
        <w:tabs>
          <w:tab w:val="left" w:pos="311"/>
        </w:tabs>
        <w:rPr>
          <w:rFonts w:ascii="Clear Sans" w:hAnsi="Clear Sans"/>
          <w:sz w:val="2"/>
          <w:szCs w:val="2"/>
        </w:rPr>
      </w:pPr>
    </w:p>
    <w:p w:rsidR="005D62D5" w:rsidRPr="005D62D5" w:rsidRDefault="0069625B" w:rsidP="00FE38A9">
      <w:pPr>
        <w:tabs>
          <w:tab w:val="left" w:pos="311"/>
        </w:tabs>
        <w:spacing w:after="60"/>
        <w:rPr>
          <w:rFonts w:ascii="Clear Sans" w:hAnsi="Clear Sans"/>
          <w:sz w:val="20"/>
        </w:rPr>
      </w:pPr>
      <w:r w:rsidRPr="005D62D5">
        <w:rPr>
          <w:rFonts w:ascii="Clear Sans" w:hAnsi="Clear Sans"/>
          <w:sz w:val="20"/>
        </w:rPr>
        <w:t>Cena zawiera wszelkie koszty związane z kompletną i prawidłową realizacją przedmiotu zamówienia.</w:t>
      </w:r>
    </w:p>
    <w:p w:rsidR="00624E45" w:rsidRPr="005D62D5" w:rsidRDefault="005D62D5" w:rsidP="000C5BEC">
      <w:pPr>
        <w:pStyle w:val="Tekstpodstawowywcity"/>
        <w:spacing w:after="60"/>
        <w:ind w:left="0" w:firstLine="0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>2</w:t>
      </w:r>
      <w:r w:rsidR="007C2854" w:rsidRPr="005D62D5">
        <w:rPr>
          <w:rFonts w:ascii="Clear Sans" w:hAnsi="Clear Sans" w:cs="Clear Sans"/>
          <w:b/>
          <w:sz w:val="20"/>
        </w:rPr>
        <w:t>.</w:t>
      </w:r>
      <w:r w:rsidR="007C2854" w:rsidRPr="005D62D5">
        <w:rPr>
          <w:rFonts w:ascii="Clear Sans" w:hAnsi="Clear Sans" w:cs="Clear Sans"/>
          <w:sz w:val="20"/>
        </w:rPr>
        <w:t xml:space="preserve"> </w:t>
      </w:r>
      <w:r w:rsidR="007B38A5" w:rsidRPr="005D62D5">
        <w:rPr>
          <w:rFonts w:ascii="Clear Sans" w:hAnsi="Clear Sans" w:cs="Clear Sans"/>
          <w:sz w:val="20"/>
        </w:rPr>
        <w:t xml:space="preserve">  </w:t>
      </w:r>
      <w:r w:rsidR="00624E45" w:rsidRPr="005D62D5">
        <w:rPr>
          <w:rFonts w:ascii="Clear Sans" w:hAnsi="Clear Sans" w:cs="Clear Sans"/>
          <w:sz w:val="20"/>
        </w:rPr>
        <w:t xml:space="preserve">Oświadczam ponadto, że Wykonawca: </w:t>
      </w:r>
    </w:p>
    <w:p w:rsidR="00624E45" w:rsidRPr="005D62D5" w:rsidRDefault="00624E45" w:rsidP="007B38A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 xml:space="preserve">zna przepisy ustawy z dnia 29 stycznia 2004 r. Prawo zamówień publicznych, </w:t>
      </w:r>
    </w:p>
    <w:p w:rsidR="00624E45" w:rsidRPr="005D62D5" w:rsidRDefault="00624E45" w:rsidP="007B38A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zapoznał się z SIW</w:t>
      </w:r>
      <w:r w:rsidR="00FC4DEA">
        <w:rPr>
          <w:rFonts w:ascii="Clear Sans" w:hAnsi="Clear Sans" w:cs="Clear Sans"/>
          <w:sz w:val="20"/>
        </w:rPr>
        <w:t>Z i przyjmuje ją bez zastrzeżeń oraz akceptuje załączony do niej wzór umowy,</w:t>
      </w:r>
    </w:p>
    <w:p w:rsidR="00624E45" w:rsidRPr="00FC4DEA" w:rsidRDefault="00624E45" w:rsidP="00FC4DEA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zrealizuje przedmiot zamówienia w pełni zgodny z wymaganiami Zamawiają</w:t>
      </w:r>
      <w:r w:rsidR="0090175F" w:rsidRPr="005D62D5">
        <w:rPr>
          <w:rFonts w:ascii="Clear Sans" w:hAnsi="Clear Sans" w:cs="Clear Sans"/>
          <w:sz w:val="20"/>
        </w:rPr>
        <w:t xml:space="preserve">cego określonymi </w:t>
      </w:r>
      <w:r w:rsidRPr="005D62D5">
        <w:rPr>
          <w:rFonts w:ascii="Clear Sans" w:hAnsi="Clear Sans" w:cs="Clear Sans"/>
          <w:sz w:val="20"/>
        </w:rPr>
        <w:t>w SIWZ,</w:t>
      </w:r>
    </w:p>
    <w:p w:rsidR="00624E45" w:rsidRPr="005D62D5" w:rsidRDefault="00624E45" w:rsidP="005D62D5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426"/>
          <w:tab w:val="left" w:pos="2770"/>
          <w:tab w:val="left" w:pos="6958"/>
        </w:tabs>
        <w:spacing w:after="120"/>
        <w:ind w:left="402" w:hanging="113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pozostaje związany ofertą przez okres 30 dni od dnia składania ofert, a w przypadku wyboru zobowiązuje się do podpisania umowy przed upływem okresu związania ofertą.</w:t>
      </w:r>
    </w:p>
    <w:p w:rsidR="007C2854" w:rsidRPr="005D62D5" w:rsidRDefault="005D62D5" w:rsidP="005D62D5">
      <w:pPr>
        <w:spacing w:after="60"/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>3</w:t>
      </w:r>
      <w:r w:rsidR="007C2854" w:rsidRPr="005D62D5">
        <w:rPr>
          <w:rFonts w:ascii="Clear Sans" w:hAnsi="Clear Sans" w:cs="Clear Sans"/>
          <w:b/>
          <w:sz w:val="20"/>
        </w:rPr>
        <w:t>.</w:t>
      </w:r>
      <w:r w:rsidR="007B38A5" w:rsidRPr="005D62D5">
        <w:rPr>
          <w:rFonts w:ascii="Clear Sans" w:hAnsi="Clear Sans" w:cs="Clear Sans"/>
          <w:b/>
          <w:sz w:val="20"/>
        </w:rPr>
        <w:t xml:space="preserve">  </w:t>
      </w:r>
      <w:r w:rsidR="007B38A5" w:rsidRPr="005D62D5">
        <w:rPr>
          <w:rFonts w:ascii="Clear Sans" w:hAnsi="Clear Sans" w:cs="Clear Sans"/>
          <w:sz w:val="20"/>
        </w:rPr>
        <w:t xml:space="preserve"> </w:t>
      </w:r>
      <w:r w:rsidR="007C2854" w:rsidRPr="005D62D5">
        <w:rPr>
          <w:rFonts w:ascii="Clear Sans" w:hAnsi="Clear Sans" w:cs="Clear Sans"/>
          <w:sz w:val="20"/>
          <w:u w:val="single"/>
        </w:rPr>
        <w:t>Oświadczenie Wykonawcy w zakresie wypełnienia obowiązków informacyjnych przewidzianych w art. 13 lub art. 14 RODO</w:t>
      </w:r>
      <w:r>
        <w:rPr>
          <w:rFonts w:ascii="Clear Sans" w:hAnsi="Clear Sans" w:cs="Clear Sans"/>
          <w:sz w:val="20"/>
          <w:u w:val="single"/>
        </w:rPr>
        <w:t>.</w:t>
      </w:r>
      <w:r w:rsidR="007C2854" w:rsidRPr="005D62D5">
        <w:rPr>
          <w:rFonts w:ascii="Clear Sans" w:hAnsi="Clear Sans" w:cs="Clear Sans"/>
          <w:sz w:val="20"/>
        </w:rPr>
        <w:t xml:space="preserve"> </w:t>
      </w:r>
    </w:p>
    <w:p w:rsidR="00624E45" w:rsidRPr="005D62D5" w:rsidRDefault="007C2854" w:rsidP="009E2107">
      <w:pPr>
        <w:spacing w:after="60"/>
        <w:ind w:left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Oświadczam, że wypełniłem obowiązki informacyjne przewidziane w art. 13 lub art. 14 RODO</w:t>
      </w:r>
      <w:r w:rsidR="004C50FC" w:rsidRPr="005D62D5">
        <w:rPr>
          <w:rStyle w:val="Odwoanieprzypisudolnego"/>
          <w:rFonts w:ascii="Clear Sans" w:hAnsi="Clear Sans" w:cs="Clear Sans"/>
          <w:sz w:val="20"/>
        </w:rPr>
        <w:footnoteReference w:id="2"/>
      </w:r>
      <w:r w:rsidRPr="005D62D5">
        <w:rPr>
          <w:rFonts w:ascii="Clear Sans" w:hAnsi="Clear Sans" w:cs="Clear Sans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="00067918" w:rsidRPr="005D62D5">
        <w:rPr>
          <w:rStyle w:val="Odwoanieprzypisudolnego"/>
          <w:rFonts w:ascii="Clear Sans" w:hAnsi="Clear Sans" w:cs="Clear Sans"/>
          <w:sz w:val="20"/>
        </w:rPr>
        <w:footnoteReference w:id="3"/>
      </w:r>
    </w:p>
    <w:p w:rsidR="00FC1342" w:rsidRPr="00646668" w:rsidRDefault="005D62D5" w:rsidP="00FC4DEA">
      <w:pPr>
        <w:spacing w:after="60"/>
        <w:ind w:left="284" w:hanging="284"/>
        <w:jc w:val="left"/>
        <w:rPr>
          <w:rFonts w:ascii="Clear Sans" w:hAnsi="Clear Sans" w:cs="Clear Sans"/>
          <w:bCs/>
          <w:sz w:val="20"/>
          <w:u w:val="single"/>
        </w:rPr>
      </w:pPr>
      <w:r w:rsidRPr="005D62D5">
        <w:rPr>
          <w:rFonts w:ascii="Clear Sans" w:hAnsi="Clear Sans" w:cs="Clear Sans"/>
          <w:b/>
          <w:bCs/>
          <w:sz w:val="20"/>
        </w:rPr>
        <w:lastRenderedPageBreak/>
        <w:t>4</w:t>
      </w:r>
      <w:r w:rsidR="00067918" w:rsidRPr="005D62D5">
        <w:rPr>
          <w:rFonts w:ascii="Clear Sans" w:hAnsi="Clear Sans" w:cs="Clear Sans"/>
          <w:b/>
          <w:bCs/>
          <w:sz w:val="20"/>
        </w:rPr>
        <w:t>.</w:t>
      </w:r>
      <w:r w:rsidR="00067918" w:rsidRPr="005D62D5">
        <w:rPr>
          <w:rFonts w:ascii="Clear Sans" w:hAnsi="Clear Sans" w:cs="Clear Sans"/>
          <w:bCs/>
          <w:sz w:val="20"/>
        </w:rPr>
        <w:t xml:space="preserve"> </w:t>
      </w:r>
      <w:r w:rsidR="00646668" w:rsidRPr="00646668">
        <w:rPr>
          <w:rFonts w:ascii="Clear Sans" w:hAnsi="Clear Sans" w:cs="Clear Sans"/>
          <w:bCs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>Wykonawca</w:t>
      </w:r>
      <w:r w:rsidR="00FC4DEA">
        <w:rPr>
          <w:rFonts w:ascii="Clear Sans" w:hAnsi="Clear Sans" w:cs="Clear Sans"/>
          <w:sz w:val="20"/>
        </w:rPr>
        <w:t xml:space="preserve"> oświadcza, że </w:t>
      </w:r>
      <w:r w:rsidR="00FC1342" w:rsidRPr="005D62D5">
        <w:rPr>
          <w:rFonts w:ascii="Clear Sans" w:hAnsi="Clear Sans" w:cs="Clear Sans"/>
          <w:sz w:val="20"/>
        </w:rPr>
        <w:t>jest</w:t>
      </w:r>
      <w:r w:rsidR="00067918" w:rsidRPr="005D62D5">
        <w:rPr>
          <w:rStyle w:val="Odwoanieprzypisudolnego"/>
          <w:rFonts w:ascii="Clear Sans" w:hAnsi="Clear Sans" w:cs="Clear Sans"/>
          <w:sz w:val="20"/>
        </w:rPr>
        <w:footnoteReference w:id="4"/>
      </w:r>
      <w:r w:rsidR="00FA038C" w:rsidRPr="005D62D5">
        <w:rPr>
          <w:rFonts w:ascii="Clear Sans" w:hAnsi="Clear Sans" w:cs="Clear Sans"/>
          <w:i/>
          <w:iCs/>
          <w:sz w:val="20"/>
        </w:rPr>
        <w:t>(właściwe zakreślić)</w:t>
      </w:r>
      <w:r w:rsidR="00F03FC8">
        <w:rPr>
          <w:rFonts w:ascii="Clear Sans" w:hAnsi="Clear Sans" w:cs="Clear Sans"/>
          <w:i/>
          <w:iCs/>
          <w:sz w:val="20"/>
        </w:rPr>
        <w:t>:</w:t>
      </w:r>
    </w:p>
    <w:p w:rsidR="007C2854" w:rsidRPr="005D62D5" w:rsidRDefault="00F03FC8" w:rsidP="00FC4DEA">
      <w:pPr>
        <w:ind w:firstLine="284"/>
        <w:jc w:val="left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□ mikroprzedsiębiorstwem </w:t>
      </w:r>
      <w:r w:rsidR="00FC4DEA">
        <w:rPr>
          <w:rFonts w:ascii="Clear Sans" w:hAnsi="Clear Sans" w:cs="Clear Sans"/>
          <w:sz w:val="20"/>
        </w:rPr>
        <w:t xml:space="preserve"> </w:t>
      </w:r>
      <w:r>
        <w:rPr>
          <w:rFonts w:ascii="Clear Sans" w:hAnsi="Clear Sans" w:cs="Clear Sans"/>
          <w:sz w:val="20"/>
        </w:rPr>
        <w:t xml:space="preserve">      </w:t>
      </w:r>
      <w:r w:rsidR="00FC4DEA">
        <w:rPr>
          <w:rFonts w:ascii="Clear Sans" w:hAnsi="Clear Sans" w:cs="Clear Sans"/>
          <w:sz w:val="20"/>
        </w:rPr>
        <w:t xml:space="preserve">  </w:t>
      </w:r>
      <w:r w:rsidR="00FC1342" w:rsidRPr="005D62D5">
        <w:rPr>
          <w:rFonts w:ascii="Clear Sans" w:hAnsi="Clear Sans" w:cs="Clear Sans"/>
          <w:sz w:val="20"/>
        </w:rPr>
        <w:t>□ małym</w:t>
      </w:r>
      <w:r w:rsidR="00FF3C1C">
        <w:rPr>
          <w:rFonts w:ascii="Clear Sans" w:hAnsi="Clear Sans" w:cs="Clear Sans"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 xml:space="preserve"> </w:t>
      </w:r>
      <w:r w:rsidR="00FF3C1C" w:rsidRPr="005D62D5">
        <w:rPr>
          <w:rFonts w:ascii="Clear Sans" w:hAnsi="Clear Sans" w:cs="Clear Sans"/>
          <w:sz w:val="20"/>
        </w:rPr>
        <w:t>przedsiębiorstwem</w:t>
      </w:r>
      <w:r>
        <w:rPr>
          <w:rFonts w:ascii="Clear Sans" w:hAnsi="Clear Sans" w:cs="Clear Sans"/>
          <w:sz w:val="20"/>
        </w:rPr>
        <w:t xml:space="preserve">        </w:t>
      </w:r>
      <w:r w:rsidR="00FC4DEA">
        <w:rPr>
          <w:rFonts w:ascii="Clear Sans" w:hAnsi="Clear Sans" w:cs="Clear Sans"/>
          <w:sz w:val="20"/>
        </w:rPr>
        <w:t xml:space="preserve"> </w:t>
      </w:r>
      <w:r w:rsidR="00FC1342" w:rsidRPr="005D62D5">
        <w:rPr>
          <w:rFonts w:ascii="Clear Sans" w:hAnsi="Clear Sans" w:cs="Clear Sans"/>
          <w:sz w:val="20"/>
        </w:rPr>
        <w:t xml:space="preserve"> □ średnim przedsiębiorstwem</w:t>
      </w:r>
      <w:r>
        <w:rPr>
          <w:rFonts w:ascii="Clear Sans" w:hAnsi="Clear Sans" w:cs="Clear Sans"/>
          <w:sz w:val="20"/>
        </w:rPr>
        <w:t xml:space="preserve">          □ inny 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7C2854" w:rsidRDefault="007C2854">
      <w:pPr>
        <w:ind w:left="284" w:hanging="284"/>
        <w:jc w:val="center"/>
        <w:rPr>
          <w:rFonts w:ascii="Clear Sans" w:hAnsi="Clear Sans" w:cs="Clear Sans"/>
          <w:sz w:val="16"/>
          <w:szCs w:val="16"/>
        </w:rPr>
      </w:pPr>
    </w:p>
    <w:p w:rsidR="009E2107" w:rsidRDefault="009E2107">
      <w:pPr>
        <w:ind w:left="284" w:hanging="284"/>
        <w:jc w:val="center"/>
        <w:rPr>
          <w:rFonts w:ascii="Clear Sans" w:hAnsi="Clear Sans" w:cs="Clear Sans"/>
          <w:sz w:val="16"/>
          <w:szCs w:val="16"/>
        </w:rPr>
      </w:pPr>
    </w:p>
    <w:p w:rsidR="00295326" w:rsidRDefault="00295326" w:rsidP="00FA038C">
      <w:pPr>
        <w:rPr>
          <w:rFonts w:ascii="Clear Sans" w:hAnsi="Clear Sans" w:cs="Clear Sans"/>
          <w:sz w:val="16"/>
          <w:szCs w:val="16"/>
        </w:rPr>
      </w:pPr>
    </w:p>
    <w:p w:rsidR="00646668" w:rsidRDefault="00646668" w:rsidP="00FA038C">
      <w:pPr>
        <w:rPr>
          <w:rFonts w:ascii="Clear Sans" w:hAnsi="Clear Sans" w:cs="Clear Sans"/>
          <w:sz w:val="16"/>
          <w:szCs w:val="16"/>
        </w:rPr>
      </w:pPr>
    </w:p>
    <w:p w:rsidR="00624E45" w:rsidRDefault="00624E45">
      <w:pPr>
        <w:tabs>
          <w:tab w:val="left" w:pos="2694"/>
        </w:tabs>
        <w:jc w:val="left"/>
        <w:rPr>
          <w:rFonts w:ascii="Clear Sans" w:hAnsi="Clear Sans" w:cs="Clear Sans"/>
          <w:sz w:val="16"/>
          <w:szCs w:val="16"/>
        </w:rPr>
      </w:pPr>
      <w:r>
        <w:rPr>
          <w:rFonts w:ascii="Clear Sans" w:hAnsi="Clear Sans" w:cs="Clear Sans"/>
          <w:sz w:val="16"/>
          <w:szCs w:val="16"/>
        </w:rPr>
        <w:t xml:space="preserve">___________________________, </w:t>
      </w:r>
      <w:r w:rsidRPr="0090175F">
        <w:rPr>
          <w:rFonts w:ascii="Clear Sans" w:hAnsi="Clear Sans" w:cs="Clear Sans"/>
          <w:sz w:val="18"/>
          <w:szCs w:val="18"/>
        </w:rPr>
        <w:t>dnia</w:t>
      </w:r>
      <w:r>
        <w:rPr>
          <w:rFonts w:ascii="Clear Sans" w:hAnsi="Clear Sans" w:cs="Clear Sans"/>
          <w:sz w:val="16"/>
          <w:szCs w:val="16"/>
        </w:rPr>
        <w:t xml:space="preserve"> _______________________</w:t>
      </w:r>
    </w:p>
    <w:p w:rsidR="009C0277" w:rsidRDefault="00624E45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6"/>
          <w:szCs w:val="16"/>
        </w:rPr>
        <w:t xml:space="preserve">                  </w:t>
      </w:r>
      <w:r w:rsidRPr="0090175F">
        <w:rPr>
          <w:rFonts w:ascii="Clear Sans" w:hAnsi="Clear Sans" w:cs="Clear Sans"/>
          <w:sz w:val="18"/>
          <w:szCs w:val="18"/>
        </w:rPr>
        <w:t>miejscowość                                           data</w:t>
      </w:r>
    </w:p>
    <w:p w:rsidR="0029233C" w:rsidRDefault="0029233C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2C5C08" w:rsidRDefault="002C5C08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2C5C08" w:rsidRDefault="002C5C08" w:rsidP="007B38A5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 w:rsidR="0090175F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>_______________________________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  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    </w:t>
      </w:r>
      <w:r w:rsidRPr="0090175F">
        <w:rPr>
          <w:rFonts w:ascii="Clear Sans" w:hAnsi="Clear Sans" w:cs="Clear Sans"/>
          <w:sz w:val="18"/>
          <w:szCs w:val="18"/>
        </w:rPr>
        <w:t xml:space="preserve">pieczęć i podpis osoby upoważnionej </w:t>
      </w:r>
    </w:p>
    <w:p w:rsidR="00872175" w:rsidRPr="00872175" w:rsidRDefault="00624E45" w:rsidP="0087217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  <w:t xml:space="preserve">         do reprezentowania Wykonawcy</w:t>
      </w:r>
    </w:p>
    <w:sectPr w:rsidR="00872175" w:rsidRPr="00872175" w:rsidSect="00067918">
      <w:footerReference w:type="default" r:id="rId8"/>
      <w:pgSz w:w="11906" w:h="16838"/>
      <w:pgMar w:top="567" w:right="1247" w:bottom="568" w:left="1247" w:header="708" w:footer="57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A39" w:rsidRDefault="00315A39">
      <w:r>
        <w:separator/>
      </w:r>
    </w:p>
  </w:endnote>
  <w:endnote w:type="continuationSeparator" w:id="1">
    <w:p w:rsidR="00315A39" w:rsidRDefault="00315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lear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5" w:rsidRDefault="00624E45">
    <w:pPr>
      <w:pStyle w:val="Stopka"/>
    </w:pPr>
    <w:r>
      <w:rPr>
        <w:rFonts w:ascii="Clear Sans" w:hAnsi="Clear Sans" w:cs="Clear Sans"/>
        <w:sz w:val="14"/>
        <w:szCs w:val="14"/>
      </w:rPr>
      <w:t>Zamawiający: DCM DOLMED S.A., ul. Legnicka 40, 53-674 Wrocław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A39" w:rsidRDefault="00315A39">
      <w:r>
        <w:separator/>
      </w:r>
    </w:p>
  </w:footnote>
  <w:footnote w:type="continuationSeparator" w:id="1">
    <w:p w:rsidR="00315A39" w:rsidRDefault="00315A39">
      <w:r>
        <w:continuationSeparator/>
      </w:r>
    </w:p>
  </w:footnote>
  <w:footnote w:id="2">
    <w:p w:rsidR="004C50FC" w:rsidRPr="004C4593" w:rsidRDefault="004C50FC" w:rsidP="00312AEC">
      <w:pPr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4C4593">
        <w:rPr>
          <w:sz w:val="13"/>
          <w:szCs w:val="13"/>
        </w:rPr>
        <w:t xml:space="preserve"> </w:t>
      </w:r>
      <w:r w:rsidR="00312AEC" w:rsidRPr="004C4593">
        <w:rPr>
          <w:sz w:val="13"/>
          <w:szCs w:val="13"/>
        </w:rPr>
        <w:t>R</w:t>
      </w:r>
      <w:r w:rsidRPr="004C4593">
        <w:rPr>
          <w:sz w:val="13"/>
          <w:szCs w:val="13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067918" w:rsidRPr="004C4593" w:rsidRDefault="00067918">
      <w:pPr>
        <w:pStyle w:val="Tekstprzypisudolnego"/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color w:val="000000"/>
          <w:sz w:val="13"/>
          <w:szCs w:val="13"/>
        </w:rPr>
        <w:t xml:space="preserve">W przypadku gdy wykonawca </w:t>
      </w:r>
      <w:r w:rsidRPr="004C4593">
        <w:rPr>
          <w:sz w:val="13"/>
          <w:szCs w:val="1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067918" w:rsidRPr="004C4593" w:rsidRDefault="00067918" w:rsidP="00067918">
      <w:pPr>
        <w:pStyle w:val="Tekstprzypisudolnego"/>
        <w:rPr>
          <w:rStyle w:val="DeltaViewInsertion"/>
          <w:b w:val="0"/>
          <w:i w:val="0"/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sz w:val="13"/>
          <w:szCs w:val="13"/>
        </w:rPr>
        <w:t xml:space="preserve">Por. 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67918" w:rsidRPr="004C4593" w:rsidRDefault="00067918" w:rsidP="00067918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Mikroprzedsiębiorstwo: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10 osób i którego roczny obrót lub roczna suma bilansowa nie przekracza 2 milionów EUR.</w:t>
      </w:r>
    </w:p>
    <w:p w:rsidR="00067918" w:rsidRPr="004C4593" w:rsidRDefault="00067918" w:rsidP="00067918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Małe 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50 osób i którego roczny obrót lub roczna suma bilansowa nie przekracza 10 milionów EUR.</w:t>
      </w:r>
    </w:p>
    <w:p w:rsidR="00067918" w:rsidRPr="004C4593" w:rsidRDefault="00067918" w:rsidP="00067918">
      <w:pPr>
        <w:pStyle w:val="Tekstprzypisudolnego"/>
        <w:ind w:hanging="12"/>
        <w:rPr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 xml:space="preserve">Średnie przedsiębiorstwa: </w:t>
      </w:r>
      <w:r w:rsidRPr="004C4593">
        <w:rPr>
          <w:rStyle w:val="DeltaViewInsertion"/>
          <w:b w:val="0"/>
          <w:i w:val="0"/>
          <w:sz w:val="13"/>
          <w:szCs w:val="13"/>
        </w:rPr>
        <w:t>przedsiębiorstwa, które nie są mikroprzedsiębiorstwami ani małymi przedsiębiorstwami</w:t>
      </w:r>
      <w:r w:rsidRPr="004C4593">
        <w:rPr>
          <w:sz w:val="13"/>
          <w:szCs w:val="13"/>
        </w:rPr>
        <w:t xml:space="preserve"> i które zatrudniają mniej niż 250 osób i których roczny obrót nie przekracza 50 milionów EUR </w:t>
      </w:r>
      <w:r w:rsidRPr="004C4593">
        <w:rPr>
          <w:i/>
          <w:sz w:val="13"/>
          <w:szCs w:val="13"/>
        </w:rPr>
        <w:t>lub</w:t>
      </w:r>
      <w:r w:rsidRPr="004C4593">
        <w:rPr>
          <w:sz w:val="13"/>
          <w:szCs w:val="13"/>
        </w:rPr>
        <w:t xml:space="preserve"> roczna suma bilansowa nie przekracza 43 milionów EUR.</w:t>
      </w:r>
    </w:p>
    <w:p w:rsidR="00067918" w:rsidRPr="004C4593" w:rsidRDefault="00067918">
      <w:pPr>
        <w:pStyle w:val="Tekstprzypisudolnego"/>
        <w:rPr>
          <w:sz w:val="13"/>
          <w:szCs w:val="13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26"/>
    <w:rsid w:val="00045045"/>
    <w:rsid w:val="00057B06"/>
    <w:rsid w:val="00067918"/>
    <w:rsid w:val="00073448"/>
    <w:rsid w:val="0009526F"/>
    <w:rsid w:val="000A3F32"/>
    <w:rsid w:val="000B44D4"/>
    <w:rsid w:val="000C5BEC"/>
    <w:rsid w:val="00136C08"/>
    <w:rsid w:val="00171731"/>
    <w:rsid w:val="001D7A71"/>
    <w:rsid w:val="00233856"/>
    <w:rsid w:val="0029233C"/>
    <w:rsid w:val="00295326"/>
    <w:rsid w:val="002C5C08"/>
    <w:rsid w:val="002F17CD"/>
    <w:rsid w:val="002F6283"/>
    <w:rsid w:val="00312AEC"/>
    <w:rsid w:val="00315A39"/>
    <w:rsid w:val="00317A05"/>
    <w:rsid w:val="0033558A"/>
    <w:rsid w:val="003648D9"/>
    <w:rsid w:val="003675EE"/>
    <w:rsid w:val="003765BE"/>
    <w:rsid w:val="00414CBA"/>
    <w:rsid w:val="004C4593"/>
    <w:rsid w:val="004C50FC"/>
    <w:rsid w:val="005866FC"/>
    <w:rsid w:val="005D62D5"/>
    <w:rsid w:val="00624E45"/>
    <w:rsid w:val="00646668"/>
    <w:rsid w:val="0069625B"/>
    <w:rsid w:val="007340A3"/>
    <w:rsid w:val="0075261B"/>
    <w:rsid w:val="00766069"/>
    <w:rsid w:val="00767E5A"/>
    <w:rsid w:val="00784383"/>
    <w:rsid w:val="007B38A5"/>
    <w:rsid w:val="007C2854"/>
    <w:rsid w:val="00816486"/>
    <w:rsid w:val="00872175"/>
    <w:rsid w:val="0090175F"/>
    <w:rsid w:val="00984D95"/>
    <w:rsid w:val="009C0277"/>
    <w:rsid w:val="009E015A"/>
    <w:rsid w:val="009E2107"/>
    <w:rsid w:val="009E79A8"/>
    <w:rsid w:val="00A254A5"/>
    <w:rsid w:val="00A87C36"/>
    <w:rsid w:val="00A930CB"/>
    <w:rsid w:val="00AD0D26"/>
    <w:rsid w:val="00B055AF"/>
    <w:rsid w:val="00B06E71"/>
    <w:rsid w:val="00B50B13"/>
    <w:rsid w:val="00BA409C"/>
    <w:rsid w:val="00C24DFA"/>
    <w:rsid w:val="00C84FC8"/>
    <w:rsid w:val="00C9050C"/>
    <w:rsid w:val="00CB5A23"/>
    <w:rsid w:val="00D342B9"/>
    <w:rsid w:val="00D57395"/>
    <w:rsid w:val="00E05A37"/>
    <w:rsid w:val="00E06423"/>
    <w:rsid w:val="00E20A09"/>
    <w:rsid w:val="00E95463"/>
    <w:rsid w:val="00F03FC8"/>
    <w:rsid w:val="00F634F3"/>
    <w:rsid w:val="00FA038C"/>
    <w:rsid w:val="00FA08E2"/>
    <w:rsid w:val="00FC1342"/>
    <w:rsid w:val="00FC4DEA"/>
    <w:rsid w:val="00FE38A9"/>
    <w:rsid w:val="00FF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5EE"/>
    <w:pPr>
      <w:suppressAutoHyphens/>
      <w:jc w:val="both"/>
    </w:pPr>
    <w:rPr>
      <w:sz w:val="24"/>
      <w:lang w:bidi="pl-PL"/>
    </w:rPr>
  </w:style>
  <w:style w:type="paragraph" w:styleId="Nagwek1">
    <w:name w:val="heading 1"/>
    <w:basedOn w:val="Normalny"/>
    <w:next w:val="Normalny"/>
    <w:qFormat/>
    <w:rsid w:val="003675EE"/>
    <w:pPr>
      <w:keepNext/>
      <w:tabs>
        <w:tab w:val="num" w:pos="0"/>
      </w:tabs>
      <w:ind w:left="284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3675EE"/>
    <w:pPr>
      <w:keepNext/>
      <w:tabs>
        <w:tab w:val="num" w:pos="0"/>
      </w:tabs>
      <w:jc w:val="left"/>
      <w:outlineLvl w:val="1"/>
    </w:pPr>
    <w:rPr>
      <w:rFonts w:ascii="Arial" w:hAnsi="Arial" w:cs="Arial"/>
      <w:b/>
    </w:rPr>
  </w:style>
  <w:style w:type="paragraph" w:styleId="Nagwek3">
    <w:name w:val="heading 3"/>
    <w:basedOn w:val="Nagwek"/>
    <w:next w:val="Tekstpodstawowy"/>
    <w:qFormat/>
    <w:rsid w:val="003675EE"/>
    <w:pPr>
      <w:tabs>
        <w:tab w:val="num" w:pos="0"/>
      </w:tabs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675EE"/>
    <w:pPr>
      <w:keepNext/>
      <w:tabs>
        <w:tab w:val="num" w:pos="0"/>
        <w:tab w:val="left" w:pos="2694"/>
      </w:tabs>
      <w:jc w:val="left"/>
      <w:outlineLvl w:val="3"/>
    </w:pPr>
    <w:rPr>
      <w:rFonts w:ascii="Arial" w:hAnsi="Arial" w:cs="Arial"/>
      <w:b/>
      <w:sz w:val="22"/>
    </w:rPr>
  </w:style>
  <w:style w:type="paragraph" w:styleId="Nagwek5">
    <w:name w:val="heading 5"/>
    <w:basedOn w:val="Nagwek"/>
    <w:next w:val="Tekstpodstawowy"/>
    <w:qFormat/>
    <w:rsid w:val="003675EE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rsid w:val="003675EE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rsid w:val="003675EE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rsid w:val="003675EE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rsid w:val="003675EE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675EE"/>
    <w:rPr>
      <w:rFonts w:ascii="Times New Roman" w:hAnsi="Times New Roman" w:cs="Times New Roman"/>
    </w:rPr>
  </w:style>
  <w:style w:type="character" w:customStyle="1" w:styleId="WW8Num1z1">
    <w:name w:val="WW8Num1z1"/>
    <w:rsid w:val="003675EE"/>
  </w:style>
  <w:style w:type="character" w:customStyle="1" w:styleId="WW8Num1z2">
    <w:name w:val="WW8Num1z2"/>
    <w:rsid w:val="003675EE"/>
  </w:style>
  <w:style w:type="character" w:customStyle="1" w:styleId="WW8Num1z3">
    <w:name w:val="WW8Num1z3"/>
    <w:rsid w:val="003675EE"/>
  </w:style>
  <w:style w:type="character" w:customStyle="1" w:styleId="WW8Num1z4">
    <w:name w:val="WW8Num1z4"/>
    <w:rsid w:val="003675EE"/>
  </w:style>
  <w:style w:type="character" w:customStyle="1" w:styleId="WW8Num1z5">
    <w:name w:val="WW8Num1z5"/>
    <w:rsid w:val="003675EE"/>
  </w:style>
  <w:style w:type="character" w:customStyle="1" w:styleId="WW8Num1z6">
    <w:name w:val="WW8Num1z6"/>
    <w:rsid w:val="003675EE"/>
  </w:style>
  <w:style w:type="character" w:customStyle="1" w:styleId="WW8Num1z7">
    <w:name w:val="WW8Num1z7"/>
    <w:rsid w:val="003675EE"/>
  </w:style>
  <w:style w:type="character" w:customStyle="1" w:styleId="WW8Num1z8">
    <w:name w:val="WW8Num1z8"/>
    <w:rsid w:val="003675EE"/>
  </w:style>
  <w:style w:type="character" w:customStyle="1" w:styleId="WW8Num2z0">
    <w:name w:val="WW8Num2z0"/>
    <w:rsid w:val="003675EE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3675EE"/>
  </w:style>
  <w:style w:type="character" w:customStyle="1" w:styleId="WW8Num2z2">
    <w:name w:val="WW8Num2z2"/>
    <w:rsid w:val="003675EE"/>
  </w:style>
  <w:style w:type="character" w:customStyle="1" w:styleId="WW8Num2z3">
    <w:name w:val="WW8Num2z3"/>
    <w:rsid w:val="003675EE"/>
  </w:style>
  <w:style w:type="character" w:customStyle="1" w:styleId="WW8Num2z4">
    <w:name w:val="WW8Num2z4"/>
    <w:rsid w:val="003675EE"/>
  </w:style>
  <w:style w:type="character" w:customStyle="1" w:styleId="WW8Num2z5">
    <w:name w:val="WW8Num2z5"/>
    <w:rsid w:val="003675EE"/>
  </w:style>
  <w:style w:type="character" w:customStyle="1" w:styleId="WW8Num2z6">
    <w:name w:val="WW8Num2z6"/>
    <w:rsid w:val="003675EE"/>
  </w:style>
  <w:style w:type="character" w:customStyle="1" w:styleId="WW8Num2z7">
    <w:name w:val="WW8Num2z7"/>
    <w:rsid w:val="003675EE"/>
  </w:style>
  <w:style w:type="character" w:customStyle="1" w:styleId="WW8Num2z8">
    <w:name w:val="WW8Num2z8"/>
    <w:rsid w:val="003675EE"/>
  </w:style>
  <w:style w:type="character" w:customStyle="1" w:styleId="WW8Num3z0">
    <w:name w:val="WW8Num3z0"/>
    <w:rsid w:val="003675EE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3675EE"/>
  </w:style>
  <w:style w:type="character" w:customStyle="1" w:styleId="WW-Absatz-Standardschriftart">
    <w:name w:val="WW-Absatz-Standardschriftart"/>
    <w:rsid w:val="003675EE"/>
  </w:style>
  <w:style w:type="character" w:customStyle="1" w:styleId="WW-Absatz-Standardschriftart1">
    <w:name w:val="WW-Absatz-Standardschriftart1"/>
    <w:rsid w:val="003675EE"/>
  </w:style>
  <w:style w:type="character" w:customStyle="1" w:styleId="WW-Absatz-Standardschriftart11">
    <w:name w:val="WW-Absatz-Standardschriftart11"/>
    <w:rsid w:val="003675EE"/>
  </w:style>
  <w:style w:type="character" w:customStyle="1" w:styleId="WW-Absatz-Standardschriftart111">
    <w:name w:val="WW-Absatz-Standardschriftart111"/>
    <w:rsid w:val="003675EE"/>
  </w:style>
  <w:style w:type="character" w:customStyle="1" w:styleId="WW-Absatz-Standardschriftart1111">
    <w:name w:val="WW-Absatz-Standardschriftart1111"/>
    <w:rsid w:val="003675EE"/>
  </w:style>
  <w:style w:type="character" w:customStyle="1" w:styleId="WW-Absatz-Standardschriftart11111">
    <w:name w:val="WW-Absatz-Standardschriftart11111"/>
    <w:rsid w:val="003675EE"/>
  </w:style>
  <w:style w:type="character" w:customStyle="1" w:styleId="WW-Absatz-Standardschriftart111111">
    <w:name w:val="WW-Absatz-Standardschriftart111111"/>
    <w:rsid w:val="003675EE"/>
  </w:style>
  <w:style w:type="character" w:customStyle="1" w:styleId="WW-Absatz-Standardschriftart1111111">
    <w:name w:val="WW-Absatz-Standardschriftart1111111"/>
    <w:rsid w:val="003675EE"/>
  </w:style>
  <w:style w:type="character" w:customStyle="1" w:styleId="WW-Absatz-Standardschriftart11111111">
    <w:name w:val="WW-Absatz-Standardschriftart11111111"/>
    <w:rsid w:val="003675EE"/>
  </w:style>
  <w:style w:type="character" w:customStyle="1" w:styleId="WW-Absatz-Standardschriftart111111111">
    <w:name w:val="WW-Absatz-Standardschriftart111111111"/>
    <w:rsid w:val="003675EE"/>
  </w:style>
  <w:style w:type="character" w:customStyle="1" w:styleId="WW-Absatz-Standardschriftart1111111111">
    <w:name w:val="WW-Absatz-Standardschriftart1111111111"/>
    <w:rsid w:val="003675EE"/>
  </w:style>
  <w:style w:type="character" w:customStyle="1" w:styleId="WW-Absatz-Standardschriftart11111111111">
    <w:name w:val="WW-Absatz-Standardschriftart11111111111"/>
    <w:rsid w:val="003675EE"/>
  </w:style>
  <w:style w:type="character" w:customStyle="1" w:styleId="WW-Absatz-Standardschriftart111111111111">
    <w:name w:val="WW-Absatz-Standardschriftart111111111111"/>
    <w:rsid w:val="003675EE"/>
  </w:style>
  <w:style w:type="character" w:customStyle="1" w:styleId="WW-Absatz-Standardschriftart1111111111111">
    <w:name w:val="WW-Absatz-Standardschriftart1111111111111"/>
    <w:rsid w:val="003675EE"/>
  </w:style>
  <w:style w:type="character" w:customStyle="1" w:styleId="WW-Absatz-Standardschriftart11111111111111">
    <w:name w:val="WW-Absatz-Standardschriftart11111111111111"/>
    <w:rsid w:val="003675EE"/>
  </w:style>
  <w:style w:type="character" w:customStyle="1" w:styleId="WW-Absatz-Standardschriftart111111111111111">
    <w:name w:val="WW-Absatz-Standardschriftart111111111111111"/>
    <w:rsid w:val="003675EE"/>
  </w:style>
  <w:style w:type="character" w:customStyle="1" w:styleId="WW-Absatz-Standardschriftart1111111111111111">
    <w:name w:val="WW-Absatz-Standardschriftart1111111111111111"/>
    <w:rsid w:val="003675EE"/>
  </w:style>
  <w:style w:type="character" w:customStyle="1" w:styleId="WW-Absatz-Standardschriftart11111111111111111">
    <w:name w:val="WW-Absatz-Standardschriftart11111111111111111"/>
    <w:rsid w:val="003675EE"/>
  </w:style>
  <w:style w:type="character" w:customStyle="1" w:styleId="WW-Absatz-Standardschriftart111111111111111111">
    <w:name w:val="WW-Absatz-Standardschriftart111111111111111111"/>
    <w:rsid w:val="003675EE"/>
  </w:style>
  <w:style w:type="character" w:customStyle="1" w:styleId="WW-Absatz-Standardschriftart1111111111111111111">
    <w:name w:val="WW-Absatz-Standardschriftart1111111111111111111"/>
    <w:rsid w:val="003675EE"/>
  </w:style>
  <w:style w:type="character" w:customStyle="1" w:styleId="WW-Absatz-Standardschriftart11111111111111111111">
    <w:name w:val="WW-Absatz-Standardschriftart11111111111111111111"/>
    <w:rsid w:val="003675EE"/>
  </w:style>
  <w:style w:type="character" w:customStyle="1" w:styleId="WW-Absatz-Standardschriftart111111111111111111111">
    <w:name w:val="WW-Absatz-Standardschriftart111111111111111111111"/>
    <w:rsid w:val="003675EE"/>
  </w:style>
  <w:style w:type="character" w:customStyle="1" w:styleId="WW-Absatz-Standardschriftart1111111111111111111111">
    <w:name w:val="WW-Absatz-Standardschriftart1111111111111111111111"/>
    <w:rsid w:val="003675EE"/>
  </w:style>
  <w:style w:type="character" w:customStyle="1" w:styleId="WW-Absatz-Standardschriftart11111111111111111111111">
    <w:name w:val="WW-Absatz-Standardschriftart11111111111111111111111"/>
    <w:rsid w:val="003675EE"/>
  </w:style>
  <w:style w:type="character" w:customStyle="1" w:styleId="WW-Absatz-Standardschriftart111111111111111111111111">
    <w:name w:val="WW-Absatz-Standardschriftart111111111111111111111111"/>
    <w:rsid w:val="003675EE"/>
  </w:style>
  <w:style w:type="character" w:customStyle="1" w:styleId="WW-Absatz-Standardschriftart1111111111111111111111111">
    <w:name w:val="WW-Absatz-Standardschriftart1111111111111111111111111"/>
    <w:rsid w:val="003675EE"/>
  </w:style>
  <w:style w:type="character" w:customStyle="1" w:styleId="WW-Absatz-Standardschriftart11111111111111111111111111">
    <w:name w:val="WW-Absatz-Standardschriftart11111111111111111111111111"/>
    <w:rsid w:val="003675EE"/>
  </w:style>
  <w:style w:type="character" w:customStyle="1" w:styleId="WW-Absatz-Standardschriftart111111111111111111111111111">
    <w:name w:val="WW-Absatz-Standardschriftart111111111111111111111111111"/>
    <w:rsid w:val="003675EE"/>
  </w:style>
  <w:style w:type="character" w:customStyle="1" w:styleId="Znakiprzypiswdolnych">
    <w:name w:val="Znaki przypisów dolnych"/>
    <w:rsid w:val="003675EE"/>
  </w:style>
  <w:style w:type="character" w:customStyle="1" w:styleId="Znakinumeracji">
    <w:name w:val="Znaki numeracji"/>
    <w:rsid w:val="003675EE"/>
  </w:style>
  <w:style w:type="character" w:customStyle="1" w:styleId="Symbolewypunktowania">
    <w:name w:val="Symbole wypunktowania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3675EE"/>
  </w:style>
  <w:style w:type="character" w:customStyle="1" w:styleId="WW8Num3z1">
    <w:name w:val="WW8Num3z1"/>
    <w:rsid w:val="003675E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3675EE"/>
  </w:style>
  <w:style w:type="character" w:customStyle="1" w:styleId="WW-Znakinumeracji">
    <w:name w:val="WW-Znaki numeracji"/>
    <w:rsid w:val="003675EE"/>
  </w:style>
  <w:style w:type="character" w:customStyle="1" w:styleId="WW-Symbolewypunktowania">
    <w:name w:val="WW-Symbole wypunktowania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WW8Num1z0">
    <w:name w:val="WW-WW8Num1z0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3675EE"/>
  </w:style>
  <w:style w:type="character" w:customStyle="1" w:styleId="WW-WW8Num1z01">
    <w:name w:val="WW-WW8Num1z01"/>
    <w:rsid w:val="003675EE"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rsid w:val="003675EE"/>
  </w:style>
  <w:style w:type="character" w:customStyle="1" w:styleId="WW-WW8Num1z011">
    <w:name w:val="WW-WW8Num1z0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rsid w:val="003675EE"/>
  </w:style>
  <w:style w:type="character" w:customStyle="1" w:styleId="WW-WW8Num1z0111">
    <w:name w:val="WW-WW8Num1z0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">
    <w:name w:val="WW-Absatz-Standardschriftart1111111111111111111111111111111"/>
    <w:rsid w:val="003675EE"/>
  </w:style>
  <w:style w:type="character" w:customStyle="1" w:styleId="WW-WW8Num1z01111">
    <w:name w:val="WW-WW8Num1z0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rsid w:val="003675EE"/>
  </w:style>
  <w:style w:type="character" w:customStyle="1" w:styleId="WW-WW8Num1z011111">
    <w:name w:val="WW-WW8Num1z0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3675EE"/>
  </w:style>
  <w:style w:type="character" w:customStyle="1" w:styleId="WW-WW8Num1z0111111">
    <w:name w:val="WW-WW8Num1z0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">
    <w:name w:val="WW-Absatz-Standardschriftart1111111111111111111111111111111111"/>
    <w:rsid w:val="003675EE"/>
  </w:style>
  <w:style w:type="character" w:customStyle="1" w:styleId="WW-WW8Num1z01111111">
    <w:name w:val="WW-WW8Num1z01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">
    <w:name w:val="WW-Absatz-Standardschriftart11111111111111111111111111111111111"/>
    <w:rsid w:val="003675EE"/>
  </w:style>
  <w:style w:type="character" w:customStyle="1" w:styleId="WW-WW8Num1z011111111">
    <w:name w:val="WW-WW8Num1z011111111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3675EE"/>
  </w:style>
  <w:style w:type="character" w:customStyle="1" w:styleId="WW-WW8Num1z0111111111">
    <w:name w:val="WW-WW8Num1z0111111111"/>
    <w:rsid w:val="003675EE"/>
    <w:rPr>
      <w:rFonts w:ascii="Times New Roman" w:hAnsi="Times New Roman" w:cs="Times New Roman"/>
    </w:rPr>
  </w:style>
  <w:style w:type="character" w:customStyle="1" w:styleId="WW-WW8Num2z0">
    <w:name w:val="WW-WW8Num2z0"/>
    <w:rsid w:val="003675EE"/>
    <w:rPr>
      <w:rFonts w:ascii="Times New Roman" w:hAnsi="Times New Roman" w:cs="Times New Roman"/>
    </w:rPr>
  </w:style>
  <w:style w:type="character" w:customStyle="1" w:styleId="WW-Absatz-Standardschriftart1111111111111111111111111111111111111">
    <w:name w:val="WW-Absatz-Standardschriftart1111111111111111111111111111111111111"/>
    <w:rsid w:val="003675EE"/>
  </w:style>
  <w:style w:type="character" w:customStyle="1" w:styleId="WW-WW8Num1z01111111111">
    <w:name w:val="WW-WW8Num1z01111111111"/>
    <w:rsid w:val="003675EE"/>
    <w:rPr>
      <w:rFonts w:ascii="Times New Roman" w:hAnsi="Times New Roman" w:cs="Times New Roman"/>
    </w:rPr>
  </w:style>
  <w:style w:type="character" w:customStyle="1" w:styleId="WW-WW8Num2z01">
    <w:name w:val="WW-WW8Num2z01"/>
    <w:rsid w:val="003675EE"/>
    <w:rPr>
      <w:rFonts w:ascii="Times New Roman" w:hAnsi="Times New Roman" w:cs="Times New Roman"/>
    </w:rPr>
  </w:style>
  <w:style w:type="character" w:customStyle="1" w:styleId="WW-WW8Num3z0">
    <w:name w:val="WW-WW8Num3z0"/>
    <w:rsid w:val="003675EE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3675EE"/>
  </w:style>
  <w:style w:type="character" w:customStyle="1" w:styleId="WW-WW8Num1z011111111111">
    <w:name w:val="WW-WW8Num1z011111111111"/>
    <w:rsid w:val="003675EE"/>
    <w:rPr>
      <w:rFonts w:ascii="Times New Roman" w:hAnsi="Times New Roman" w:cs="Times New Roman"/>
    </w:rPr>
  </w:style>
  <w:style w:type="character" w:customStyle="1" w:styleId="WW-WW8Num2z011">
    <w:name w:val="WW-WW8Num2z011"/>
    <w:rsid w:val="003675EE"/>
    <w:rPr>
      <w:rFonts w:ascii="Symbol" w:hAnsi="Symbol" w:cs="Symbol"/>
    </w:rPr>
  </w:style>
  <w:style w:type="character" w:customStyle="1" w:styleId="WW-WW8Num3z01">
    <w:name w:val="WW-WW8Num3z01"/>
    <w:rsid w:val="003675EE"/>
    <w:rPr>
      <w:rFonts w:ascii="Times New Roman" w:hAnsi="Times New Roman" w:cs="Times New Roman"/>
    </w:rPr>
  </w:style>
  <w:style w:type="character" w:customStyle="1" w:styleId="WW8Num4z0">
    <w:name w:val="WW8Num4z0"/>
    <w:rsid w:val="003675EE"/>
    <w:rPr>
      <w:rFonts w:ascii="Symbol" w:hAnsi="Symbol" w:cs="Symbol"/>
    </w:rPr>
  </w:style>
  <w:style w:type="character" w:customStyle="1" w:styleId="WW8Num5z0">
    <w:name w:val="WW8Num5z0"/>
    <w:rsid w:val="003675EE"/>
    <w:rPr>
      <w:rFonts w:ascii="Symbol" w:hAnsi="Symbol" w:cs="Symbol"/>
    </w:rPr>
  </w:style>
  <w:style w:type="character" w:customStyle="1" w:styleId="WW-Domylnaczcionkaakapitu1">
    <w:name w:val="WW-Domyślna czcionka akapitu1"/>
    <w:rsid w:val="003675EE"/>
  </w:style>
  <w:style w:type="character" w:customStyle="1" w:styleId="WW-NumberingSymbols">
    <w:name w:val="WW-Numbering Symbols"/>
    <w:rsid w:val="003675EE"/>
  </w:style>
  <w:style w:type="character" w:customStyle="1" w:styleId="WW-NumberingSymbols1">
    <w:name w:val="WW-Numbering Symbols1"/>
    <w:rsid w:val="003675EE"/>
  </w:style>
  <w:style w:type="character" w:customStyle="1" w:styleId="WW-NumberingSymbols11">
    <w:name w:val="WW-Numbering Symbols11"/>
    <w:rsid w:val="003675EE"/>
  </w:style>
  <w:style w:type="character" w:customStyle="1" w:styleId="WW-NumberingSymbols111">
    <w:name w:val="WW-Numbering Symbols111"/>
    <w:rsid w:val="003675EE"/>
  </w:style>
  <w:style w:type="character" w:customStyle="1" w:styleId="WW-NumberingSymbols1111">
    <w:name w:val="WW-Numbering Symbols1111"/>
    <w:rsid w:val="003675EE"/>
  </w:style>
  <w:style w:type="character" w:customStyle="1" w:styleId="WW-NumberingSymbols11111">
    <w:name w:val="WW-Numbering Symbols11111"/>
    <w:rsid w:val="003675EE"/>
  </w:style>
  <w:style w:type="character" w:customStyle="1" w:styleId="WW-NumberingSymbols111111">
    <w:name w:val="WW-Numbering Symbols111111"/>
    <w:rsid w:val="003675EE"/>
  </w:style>
  <w:style w:type="character" w:customStyle="1" w:styleId="WW-NumberingSymbols1111111">
    <w:name w:val="WW-Numbering Symbols1111111"/>
    <w:rsid w:val="003675EE"/>
  </w:style>
  <w:style w:type="character" w:customStyle="1" w:styleId="WW-NumberingSymbols11111111">
    <w:name w:val="WW-Numbering Symbols11111111"/>
    <w:rsid w:val="003675EE"/>
  </w:style>
  <w:style w:type="character" w:customStyle="1" w:styleId="WW-NumberingSymbols111111111">
    <w:name w:val="WW-Numbering Symbols111111111"/>
    <w:rsid w:val="003675EE"/>
  </w:style>
  <w:style w:type="character" w:customStyle="1" w:styleId="WW-NumberingSymbols1111111111">
    <w:name w:val="WW-Numbering Symbols1111111111"/>
    <w:rsid w:val="003675EE"/>
  </w:style>
  <w:style w:type="character" w:customStyle="1" w:styleId="WW-Bullets">
    <w:name w:val="WW-Bullets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">
    <w:name w:val="WW-Bullets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">
    <w:name w:val="WW-Bullets1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1">
    <w:name w:val="WW-Bullets1111111"/>
    <w:rsid w:val="003675EE"/>
    <w:rPr>
      <w:rFonts w:ascii="StarSymbol" w:eastAsia="StarSymbol" w:hAnsi="StarSymbol" w:cs="StarSymbol"/>
      <w:sz w:val="18"/>
      <w:szCs w:val="18"/>
    </w:rPr>
  </w:style>
  <w:style w:type="character" w:customStyle="1" w:styleId="WW-Bullets11111111">
    <w:name w:val="WW-Bullets11111111"/>
    <w:rsid w:val="003675EE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3675EE"/>
    <w:pPr>
      <w:spacing w:after="120"/>
    </w:pPr>
  </w:style>
  <w:style w:type="paragraph" w:styleId="Lista">
    <w:name w:val="List"/>
    <w:basedOn w:val="Tekstpodstawowy"/>
    <w:rsid w:val="003675EE"/>
    <w:rPr>
      <w:rFonts w:cs="Tahoma"/>
    </w:rPr>
  </w:style>
  <w:style w:type="paragraph" w:customStyle="1" w:styleId="Podpis1">
    <w:name w:val="Podpis1"/>
    <w:basedOn w:val="Normalny"/>
    <w:rsid w:val="003675EE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3675EE"/>
    <w:pPr>
      <w:suppressLineNumbers/>
    </w:pPr>
  </w:style>
  <w:style w:type="paragraph" w:styleId="Nagwek">
    <w:name w:val="header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wcity">
    <w:name w:val="Body Text Indent"/>
    <w:basedOn w:val="Normalny"/>
    <w:rsid w:val="003675EE"/>
    <w:pPr>
      <w:tabs>
        <w:tab w:val="left" w:pos="2694"/>
      </w:tabs>
      <w:ind w:left="284" w:hanging="284"/>
      <w:jc w:val="left"/>
    </w:pPr>
    <w:rPr>
      <w:rFonts w:ascii="Arial" w:hAnsi="Arial" w:cs="Arial"/>
      <w:sz w:val="22"/>
    </w:rPr>
  </w:style>
  <w:style w:type="paragraph" w:customStyle="1" w:styleId="Nagwek100">
    <w:name w:val="Nagłówek 10"/>
    <w:basedOn w:val="Nagwek"/>
    <w:next w:val="Tekstpodstawowy"/>
    <w:rsid w:val="003675EE"/>
    <w:pPr>
      <w:tabs>
        <w:tab w:val="num" w:pos="0"/>
      </w:tabs>
    </w:pPr>
    <w:rPr>
      <w:b/>
      <w:bCs/>
      <w:sz w:val="21"/>
      <w:szCs w:val="21"/>
    </w:rPr>
  </w:style>
  <w:style w:type="paragraph" w:customStyle="1" w:styleId="Zawartotabeli">
    <w:name w:val="Zawartość tabeli"/>
    <w:basedOn w:val="Tekstpodstawowy"/>
    <w:rsid w:val="003675EE"/>
    <w:pPr>
      <w:suppressLineNumbers/>
    </w:pPr>
  </w:style>
  <w:style w:type="paragraph" w:customStyle="1" w:styleId="Nagwektabeli">
    <w:name w:val="Nagłówek tabeli"/>
    <w:basedOn w:val="Zawartotabeli"/>
    <w:rsid w:val="003675EE"/>
    <w:pPr>
      <w:jc w:val="center"/>
    </w:pPr>
    <w:rPr>
      <w:b/>
      <w:bCs/>
      <w:i/>
      <w:iCs/>
    </w:rPr>
  </w:style>
  <w:style w:type="paragraph" w:customStyle="1" w:styleId="WW-Nagwek">
    <w:name w:val="WW-Nagłówek"/>
    <w:basedOn w:val="Normalny"/>
    <w:next w:val="Tekstpodstawowy"/>
    <w:rsid w:val="003675E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3675EE"/>
    <w:pPr>
      <w:suppressLineNumbers/>
    </w:pPr>
  </w:style>
  <w:style w:type="paragraph" w:customStyle="1" w:styleId="WW-Nagwektabeli">
    <w:name w:val="WW-Nagłówek tabeli"/>
    <w:basedOn w:val="WW-Zawartotabeli"/>
    <w:rsid w:val="003675EE"/>
    <w:pPr>
      <w:jc w:val="center"/>
    </w:pPr>
    <w:rPr>
      <w:b/>
      <w:bCs/>
      <w:i/>
      <w:iCs/>
    </w:rPr>
  </w:style>
  <w:style w:type="paragraph" w:customStyle="1" w:styleId="WW-Podpis">
    <w:name w:val="WW-Podpis"/>
    <w:basedOn w:val="Normalny"/>
    <w:rsid w:val="003675EE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3675EE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sid w:val="003675EE"/>
    <w:pPr>
      <w:jc w:val="left"/>
    </w:pPr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3675EE"/>
    <w:pPr>
      <w:tabs>
        <w:tab w:val="left" w:pos="2694"/>
      </w:tabs>
      <w:ind w:left="284" w:hanging="284"/>
      <w:jc w:val="left"/>
    </w:pPr>
    <w:rPr>
      <w:rFonts w:ascii="Arial" w:hAnsi="Arial" w:cs="Arial"/>
      <w:b/>
      <w:sz w:val="22"/>
    </w:rPr>
  </w:style>
  <w:style w:type="paragraph" w:customStyle="1" w:styleId="WW-Tekstpodstawowywcity3">
    <w:name w:val="WW-Tekst podstawowy wcięty 3"/>
    <w:basedOn w:val="Normalny"/>
    <w:rsid w:val="003675EE"/>
    <w:pPr>
      <w:ind w:left="284"/>
      <w:jc w:val="left"/>
    </w:pPr>
    <w:rPr>
      <w:rFonts w:ascii="Arial" w:hAnsi="Arial" w:cs="Arial"/>
      <w:sz w:val="22"/>
    </w:rPr>
  </w:style>
  <w:style w:type="paragraph" w:styleId="Stopka">
    <w:name w:val="footer"/>
    <w:basedOn w:val="Normalny"/>
    <w:rsid w:val="003675EE"/>
    <w:pPr>
      <w:suppressLineNumbers/>
      <w:tabs>
        <w:tab w:val="center" w:pos="4706"/>
        <w:tab w:val="right" w:pos="9412"/>
      </w:tabs>
    </w:pPr>
  </w:style>
  <w:style w:type="table" w:styleId="Tabela-Siatka">
    <w:name w:val="Table Grid"/>
    <w:basedOn w:val="Standardowy"/>
    <w:uiPriority w:val="59"/>
    <w:rsid w:val="00AD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B44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44D4"/>
    <w:rPr>
      <w:lang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44D4"/>
    <w:rPr>
      <w:vertAlign w:val="superscript"/>
    </w:rPr>
  </w:style>
  <w:style w:type="character" w:customStyle="1" w:styleId="DeltaViewInsertion">
    <w:name w:val="DeltaView Insertion"/>
    <w:rsid w:val="000B44D4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7C2854"/>
    <w:pPr>
      <w:suppressAutoHyphens w:val="0"/>
      <w:jc w:val="left"/>
    </w:pPr>
    <w:rPr>
      <w:rFonts w:eastAsia="Calibri"/>
      <w:szCs w:val="24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0F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0FC"/>
    <w:rPr>
      <w:lang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0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00D41-863A-433E-B6F1-E9E1CB4C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DOLMED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DOLMED</dc:creator>
  <cp:lastModifiedBy>admin</cp:lastModifiedBy>
  <cp:revision>9</cp:revision>
  <cp:lastPrinted>2018-06-19T07:17:00Z</cp:lastPrinted>
  <dcterms:created xsi:type="dcterms:W3CDTF">2020-06-22T08:57:00Z</dcterms:created>
  <dcterms:modified xsi:type="dcterms:W3CDTF">2020-07-10T08:30:00Z</dcterms:modified>
</cp:coreProperties>
</file>